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46314A" w14:textId="77777777" w:rsidR="006B01C3" w:rsidRPr="00C80846" w:rsidRDefault="006B01C3" w:rsidP="006B01C3">
      <w:pPr>
        <w:pStyle w:val="Corptext"/>
        <w:spacing w:line="276" w:lineRule="auto"/>
        <w:rPr>
          <w:bCs/>
          <w:sz w:val="22"/>
          <w:szCs w:val="22"/>
        </w:rPr>
      </w:pPr>
    </w:p>
    <w:p w14:paraId="08DDE450" w14:textId="77777777" w:rsidR="006B01C3" w:rsidRPr="00C80846" w:rsidRDefault="006B01C3" w:rsidP="006B01C3">
      <w:pPr>
        <w:pStyle w:val="Corptext"/>
        <w:spacing w:line="276" w:lineRule="auto"/>
        <w:ind w:left="7080" w:firstLine="708"/>
        <w:rPr>
          <w:bCs/>
          <w:sz w:val="22"/>
          <w:szCs w:val="22"/>
        </w:rPr>
      </w:pPr>
      <w:r w:rsidRPr="00C80846">
        <w:rPr>
          <w:bCs/>
          <w:sz w:val="22"/>
          <w:szCs w:val="22"/>
        </w:rPr>
        <w:t>FORMULAR</w:t>
      </w:r>
    </w:p>
    <w:p w14:paraId="438C916D" w14:textId="77777777" w:rsidR="006B01C3" w:rsidRPr="00C80846" w:rsidRDefault="006B01C3" w:rsidP="006B01C3">
      <w:pPr>
        <w:pStyle w:val="Corptext"/>
        <w:spacing w:line="276" w:lineRule="auto"/>
        <w:ind w:left="7080" w:firstLine="708"/>
        <w:rPr>
          <w:bCs/>
          <w:sz w:val="22"/>
          <w:szCs w:val="22"/>
        </w:rPr>
      </w:pPr>
    </w:p>
    <w:p w14:paraId="02B3DD91" w14:textId="77777777" w:rsidR="006B01C3" w:rsidRPr="00C80846" w:rsidRDefault="006B01C3" w:rsidP="006B01C3">
      <w:pPr>
        <w:shd w:val="clear" w:color="auto" w:fill="FFFFFF"/>
        <w:rPr>
          <w:bCs/>
          <w:sz w:val="22"/>
          <w:szCs w:val="22"/>
        </w:rPr>
      </w:pPr>
      <w:proofErr w:type="spellStart"/>
      <w:r w:rsidRPr="00C80846">
        <w:rPr>
          <w:bCs/>
          <w:spacing w:val="-2"/>
          <w:sz w:val="22"/>
          <w:szCs w:val="22"/>
        </w:rPr>
        <w:t>Terţ</w:t>
      </w:r>
      <w:proofErr w:type="spellEnd"/>
      <w:r w:rsidRPr="00C80846">
        <w:rPr>
          <w:bCs/>
          <w:spacing w:val="-2"/>
          <w:sz w:val="22"/>
          <w:szCs w:val="22"/>
        </w:rPr>
        <w:t xml:space="preserve"> </w:t>
      </w:r>
      <w:proofErr w:type="spellStart"/>
      <w:r w:rsidRPr="00C80846">
        <w:rPr>
          <w:bCs/>
          <w:spacing w:val="-2"/>
          <w:sz w:val="22"/>
          <w:szCs w:val="22"/>
        </w:rPr>
        <w:t>susţinător</w:t>
      </w:r>
      <w:proofErr w:type="spellEnd"/>
      <w:r w:rsidRPr="00C80846">
        <w:rPr>
          <w:bCs/>
          <w:spacing w:val="-2"/>
          <w:sz w:val="22"/>
          <w:szCs w:val="22"/>
        </w:rPr>
        <w:t xml:space="preserve"> </w:t>
      </w:r>
    </w:p>
    <w:p w14:paraId="4947A46B" w14:textId="77777777" w:rsidR="006B01C3" w:rsidRPr="00C80846" w:rsidRDefault="006B01C3" w:rsidP="006B01C3">
      <w:pPr>
        <w:shd w:val="clear" w:color="auto" w:fill="FFFFFF"/>
        <w:rPr>
          <w:bCs/>
          <w:sz w:val="22"/>
          <w:szCs w:val="22"/>
        </w:rPr>
      </w:pPr>
      <w:r w:rsidRPr="00C80846">
        <w:rPr>
          <w:bCs/>
          <w:spacing w:val="-2"/>
          <w:sz w:val="22"/>
          <w:szCs w:val="22"/>
        </w:rPr>
        <w:t>..........................</w:t>
      </w:r>
    </w:p>
    <w:p w14:paraId="5C7B852C" w14:textId="77777777" w:rsidR="006B01C3" w:rsidRPr="00C80846" w:rsidRDefault="006B01C3" w:rsidP="006B01C3">
      <w:pPr>
        <w:shd w:val="clear" w:color="auto" w:fill="FFFFFF"/>
        <w:rPr>
          <w:bCs/>
          <w:sz w:val="22"/>
          <w:szCs w:val="22"/>
        </w:rPr>
      </w:pPr>
      <w:r w:rsidRPr="00C80846">
        <w:rPr>
          <w:bCs/>
          <w:sz w:val="22"/>
          <w:szCs w:val="22"/>
        </w:rPr>
        <w:t>(</w:t>
      </w:r>
      <w:proofErr w:type="spellStart"/>
      <w:r w:rsidRPr="00C80846">
        <w:rPr>
          <w:bCs/>
          <w:sz w:val="22"/>
          <w:szCs w:val="22"/>
        </w:rPr>
        <w:t>denumirea</w:t>
      </w:r>
      <w:proofErr w:type="spellEnd"/>
      <w:r w:rsidRPr="00C80846">
        <w:rPr>
          <w:bCs/>
          <w:sz w:val="22"/>
          <w:szCs w:val="22"/>
        </w:rPr>
        <w:t>)</w:t>
      </w:r>
    </w:p>
    <w:p w14:paraId="09B0D3D6" w14:textId="77777777" w:rsidR="006B01C3" w:rsidRPr="00C80846" w:rsidRDefault="006B01C3" w:rsidP="006B01C3">
      <w:pPr>
        <w:shd w:val="clear" w:color="auto" w:fill="FFFFFF"/>
        <w:spacing w:before="518"/>
        <w:jc w:val="center"/>
        <w:rPr>
          <w:bCs/>
          <w:sz w:val="22"/>
          <w:szCs w:val="22"/>
        </w:rPr>
      </w:pPr>
      <w:r w:rsidRPr="00C80846">
        <w:rPr>
          <w:bCs/>
          <w:sz w:val="22"/>
          <w:szCs w:val="22"/>
        </w:rPr>
        <w:t>ANGAJAMENT</w:t>
      </w:r>
    </w:p>
    <w:p w14:paraId="5FBB6CF7" w14:textId="77777777" w:rsidR="006B01C3" w:rsidRPr="00C80846" w:rsidRDefault="006B01C3" w:rsidP="006B01C3">
      <w:pPr>
        <w:shd w:val="clear" w:color="auto" w:fill="FFFFFF"/>
        <w:ind w:right="5"/>
        <w:jc w:val="center"/>
        <w:rPr>
          <w:bCs/>
          <w:sz w:val="22"/>
          <w:szCs w:val="22"/>
        </w:rPr>
      </w:pPr>
      <w:proofErr w:type="spellStart"/>
      <w:r w:rsidRPr="00C80846">
        <w:rPr>
          <w:bCs/>
          <w:color w:val="000000"/>
          <w:sz w:val="22"/>
          <w:szCs w:val="22"/>
        </w:rPr>
        <w:t>privind</w:t>
      </w:r>
      <w:proofErr w:type="spellEnd"/>
      <w:r w:rsidRPr="00C80846">
        <w:rPr>
          <w:bCs/>
          <w:color w:val="000000"/>
          <w:sz w:val="22"/>
          <w:szCs w:val="22"/>
        </w:rPr>
        <w:t xml:space="preserve"> </w:t>
      </w:r>
      <w:proofErr w:type="spellStart"/>
      <w:r w:rsidRPr="00C80846">
        <w:rPr>
          <w:bCs/>
          <w:color w:val="000000"/>
          <w:sz w:val="22"/>
          <w:szCs w:val="22"/>
        </w:rPr>
        <w:t>susţinerea</w:t>
      </w:r>
      <w:proofErr w:type="spellEnd"/>
      <w:r w:rsidRPr="00C80846">
        <w:rPr>
          <w:bCs/>
          <w:color w:val="000000"/>
          <w:sz w:val="22"/>
          <w:szCs w:val="22"/>
        </w:rPr>
        <w:t xml:space="preserve"> </w:t>
      </w:r>
      <w:proofErr w:type="spellStart"/>
      <w:r w:rsidRPr="00C80846">
        <w:rPr>
          <w:bCs/>
          <w:color w:val="000000"/>
          <w:sz w:val="22"/>
          <w:szCs w:val="22"/>
        </w:rPr>
        <w:t>acordată</w:t>
      </w:r>
      <w:proofErr w:type="spellEnd"/>
      <w:r w:rsidRPr="00C80846">
        <w:rPr>
          <w:bCs/>
          <w:color w:val="000000"/>
          <w:sz w:val="22"/>
          <w:szCs w:val="22"/>
        </w:rPr>
        <w:t xml:space="preserve"> </w:t>
      </w:r>
      <w:proofErr w:type="spellStart"/>
      <w:r w:rsidRPr="00C80846">
        <w:rPr>
          <w:bCs/>
          <w:color w:val="000000"/>
          <w:sz w:val="22"/>
          <w:szCs w:val="22"/>
        </w:rPr>
        <w:t>ofertantului</w:t>
      </w:r>
      <w:proofErr w:type="spellEnd"/>
      <w:r w:rsidRPr="00C80846">
        <w:rPr>
          <w:bCs/>
          <w:color w:val="000000"/>
          <w:sz w:val="22"/>
          <w:szCs w:val="22"/>
        </w:rPr>
        <w:t xml:space="preserve"> </w:t>
      </w:r>
      <w:proofErr w:type="spellStart"/>
      <w:r w:rsidRPr="00C80846">
        <w:rPr>
          <w:bCs/>
          <w:color w:val="000000"/>
          <w:sz w:val="22"/>
          <w:szCs w:val="22"/>
        </w:rPr>
        <w:t>pentru</w:t>
      </w:r>
      <w:proofErr w:type="spellEnd"/>
      <w:r w:rsidRPr="00C80846">
        <w:rPr>
          <w:bCs/>
          <w:color w:val="000000"/>
          <w:sz w:val="22"/>
          <w:szCs w:val="22"/>
        </w:rPr>
        <w:t xml:space="preserve"> </w:t>
      </w:r>
      <w:proofErr w:type="spellStart"/>
      <w:r w:rsidRPr="00C80846">
        <w:rPr>
          <w:bCs/>
          <w:color w:val="000000"/>
          <w:sz w:val="22"/>
          <w:szCs w:val="22"/>
        </w:rPr>
        <w:t>îndeplinirea</w:t>
      </w:r>
      <w:proofErr w:type="spellEnd"/>
      <w:r w:rsidRPr="00C80846">
        <w:rPr>
          <w:bCs/>
          <w:color w:val="000000"/>
          <w:sz w:val="22"/>
          <w:szCs w:val="22"/>
        </w:rPr>
        <w:t xml:space="preserve"> </w:t>
      </w:r>
      <w:proofErr w:type="spellStart"/>
      <w:r w:rsidRPr="00C80846">
        <w:rPr>
          <w:bCs/>
          <w:color w:val="000000"/>
          <w:sz w:val="22"/>
          <w:szCs w:val="22"/>
        </w:rPr>
        <w:t>criteriului</w:t>
      </w:r>
      <w:proofErr w:type="spellEnd"/>
      <w:r w:rsidRPr="00C80846">
        <w:rPr>
          <w:bCs/>
          <w:color w:val="000000"/>
          <w:sz w:val="22"/>
          <w:szCs w:val="22"/>
        </w:rPr>
        <w:t xml:space="preserve"> </w:t>
      </w:r>
      <w:proofErr w:type="spellStart"/>
      <w:r w:rsidRPr="00C80846">
        <w:rPr>
          <w:bCs/>
          <w:color w:val="000000"/>
          <w:sz w:val="22"/>
          <w:szCs w:val="22"/>
        </w:rPr>
        <w:t>referitor</w:t>
      </w:r>
      <w:proofErr w:type="spellEnd"/>
      <w:r w:rsidRPr="00C80846">
        <w:rPr>
          <w:bCs/>
          <w:color w:val="000000"/>
          <w:sz w:val="22"/>
          <w:szCs w:val="22"/>
        </w:rPr>
        <w:t xml:space="preserve"> la </w:t>
      </w:r>
      <w:proofErr w:type="spellStart"/>
      <w:r w:rsidRPr="00C80846">
        <w:rPr>
          <w:bCs/>
          <w:sz w:val="22"/>
          <w:szCs w:val="22"/>
        </w:rPr>
        <w:t>capacitatea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tehnică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și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proofErr w:type="gramStart"/>
      <w:r w:rsidRPr="00C80846">
        <w:rPr>
          <w:bCs/>
          <w:sz w:val="22"/>
          <w:szCs w:val="22"/>
        </w:rPr>
        <w:t>profesională</w:t>
      </w:r>
      <w:proofErr w:type="spellEnd"/>
      <w:r w:rsidRPr="00C80846">
        <w:rPr>
          <w:bCs/>
          <w:sz w:val="22"/>
          <w:szCs w:val="22"/>
        </w:rPr>
        <w:t xml:space="preserve">  (</w:t>
      </w:r>
      <w:proofErr w:type="gramEnd"/>
      <w:r w:rsidRPr="00C80846">
        <w:rPr>
          <w:bCs/>
          <w:sz w:val="22"/>
          <w:szCs w:val="22"/>
        </w:rPr>
        <w:t xml:space="preserve">art.179 </w:t>
      </w:r>
      <w:proofErr w:type="spellStart"/>
      <w:proofErr w:type="gramStart"/>
      <w:r w:rsidRPr="00C80846">
        <w:rPr>
          <w:bCs/>
          <w:sz w:val="22"/>
          <w:szCs w:val="22"/>
        </w:rPr>
        <w:t>lit.a</w:t>
      </w:r>
      <w:proofErr w:type="spellEnd"/>
      <w:r w:rsidRPr="00C80846">
        <w:rPr>
          <w:bCs/>
          <w:sz w:val="22"/>
          <w:szCs w:val="22"/>
        </w:rPr>
        <w:t>) ,</w:t>
      </w:r>
      <w:proofErr w:type="gramEnd"/>
      <w:r w:rsidRPr="00C80846">
        <w:rPr>
          <w:bCs/>
          <w:sz w:val="22"/>
          <w:szCs w:val="22"/>
        </w:rPr>
        <w:t xml:space="preserve"> b) din </w:t>
      </w:r>
      <w:proofErr w:type="spellStart"/>
      <w:r w:rsidRPr="00C80846">
        <w:rPr>
          <w:bCs/>
          <w:sz w:val="22"/>
          <w:szCs w:val="22"/>
        </w:rPr>
        <w:t>Legea</w:t>
      </w:r>
      <w:proofErr w:type="spellEnd"/>
      <w:r w:rsidRPr="00C80846">
        <w:rPr>
          <w:bCs/>
          <w:sz w:val="22"/>
          <w:szCs w:val="22"/>
        </w:rPr>
        <w:t xml:space="preserve"> nr.98/2016</w:t>
      </w:r>
      <w:proofErr w:type="gramStart"/>
      <w:r w:rsidRPr="00C80846">
        <w:rPr>
          <w:bCs/>
          <w:sz w:val="22"/>
          <w:szCs w:val="22"/>
        </w:rPr>
        <w:t>)  -</w:t>
      </w:r>
      <w:proofErr w:type="gram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experiență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similară</w:t>
      </w:r>
      <w:proofErr w:type="spellEnd"/>
    </w:p>
    <w:p w14:paraId="345030B9" w14:textId="77777777" w:rsidR="006B01C3" w:rsidRPr="00C80846" w:rsidRDefault="006B01C3" w:rsidP="006B01C3">
      <w:pPr>
        <w:shd w:val="clear" w:color="auto" w:fill="FFFFFF"/>
        <w:ind w:right="19"/>
        <w:jc w:val="center"/>
        <w:rPr>
          <w:bCs/>
          <w:sz w:val="22"/>
          <w:szCs w:val="22"/>
          <w:lang w:val="it-IT"/>
        </w:rPr>
      </w:pPr>
    </w:p>
    <w:p w14:paraId="0369FFC1" w14:textId="77777777" w:rsidR="006B01C3" w:rsidRPr="00C80846" w:rsidRDefault="006B01C3" w:rsidP="006B01C3">
      <w:pPr>
        <w:shd w:val="clear" w:color="auto" w:fill="FFFFFF"/>
        <w:ind w:right="19"/>
        <w:jc w:val="center"/>
        <w:rPr>
          <w:bCs/>
          <w:sz w:val="22"/>
          <w:szCs w:val="22"/>
        </w:rPr>
      </w:pPr>
      <w:proofErr w:type="spellStart"/>
      <w:r w:rsidRPr="00C80846">
        <w:rPr>
          <w:bCs/>
          <w:spacing w:val="-2"/>
          <w:sz w:val="22"/>
          <w:szCs w:val="22"/>
        </w:rPr>
        <w:t>Către</w:t>
      </w:r>
      <w:proofErr w:type="spellEnd"/>
      <w:r w:rsidRPr="00C80846">
        <w:rPr>
          <w:bCs/>
          <w:sz w:val="22"/>
          <w:szCs w:val="22"/>
        </w:rPr>
        <w:t>, ..........................................................................</w:t>
      </w:r>
    </w:p>
    <w:p w14:paraId="14853AB9" w14:textId="77777777" w:rsidR="006B01C3" w:rsidRPr="00C80846" w:rsidRDefault="006B01C3" w:rsidP="006B01C3">
      <w:pPr>
        <w:shd w:val="clear" w:color="auto" w:fill="FFFFFF"/>
        <w:spacing w:before="5"/>
        <w:jc w:val="center"/>
        <w:rPr>
          <w:bCs/>
          <w:sz w:val="22"/>
          <w:szCs w:val="22"/>
        </w:rPr>
      </w:pPr>
      <w:r w:rsidRPr="00C80846">
        <w:rPr>
          <w:bCs/>
          <w:i/>
          <w:sz w:val="22"/>
          <w:szCs w:val="22"/>
        </w:rPr>
        <w:t>(</w:t>
      </w:r>
      <w:proofErr w:type="spellStart"/>
      <w:r w:rsidRPr="00C80846">
        <w:rPr>
          <w:bCs/>
          <w:i/>
          <w:sz w:val="22"/>
          <w:szCs w:val="22"/>
        </w:rPr>
        <w:t>denumirea</w:t>
      </w:r>
      <w:proofErr w:type="spellEnd"/>
      <w:r w:rsidRPr="00C80846">
        <w:rPr>
          <w:bCs/>
          <w:i/>
          <w:sz w:val="22"/>
          <w:szCs w:val="22"/>
        </w:rPr>
        <w:t xml:space="preserve"> </w:t>
      </w:r>
      <w:proofErr w:type="spellStart"/>
      <w:r w:rsidRPr="00C80846">
        <w:rPr>
          <w:bCs/>
          <w:i/>
          <w:sz w:val="22"/>
          <w:szCs w:val="22"/>
        </w:rPr>
        <w:t>autorităţii</w:t>
      </w:r>
      <w:proofErr w:type="spellEnd"/>
      <w:r w:rsidRPr="00C80846">
        <w:rPr>
          <w:bCs/>
          <w:i/>
          <w:sz w:val="22"/>
          <w:szCs w:val="22"/>
        </w:rPr>
        <w:t xml:space="preserve"> </w:t>
      </w:r>
      <w:proofErr w:type="spellStart"/>
      <w:r w:rsidRPr="00C80846">
        <w:rPr>
          <w:bCs/>
          <w:i/>
          <w:sz w:val="22"/>
          <w:szCs w:val="22"/>
        </w:rPr>
        <w:t>contractante</w:t>
      </w:r>
      <w:proofErr w:type="spellEnd"/>
      <w:r w:rsidRPr="00C80846">
        <w:rPr>
          <w:bCs/>
          <w:i/>
          <w:sz w:val="22"/>
          <w:szCs w:val="22"/>
        </w:rPr>
        <w:t xml:space="preserve"> </w:t>
      </w:r>
      <w:proofErr w:type="spellStart"/>
      <w:r w:rsidRPr="00C80846">
        <w:rPr>
          <w:bCs/>
          <w:i/>
          <w:sz w:val="22"/>
          <w:szCs w:val="22"/>
        </w:rPr>
        <w:t>şi</w:t>
      </w:r>
      <w:proofErr w:type="spellEnd"/>
      <w:r w:rsidRPr="00C80846">
        <w:rPr>
          <w:bCs/>
          <w:i/>
          <w:sz w:val="22"/>
          <w:szCs w:val="22"/>
        </w:rPr>
        <w:t xml:space="preserve"> </w:t>
      </w:r>
      <w:proofErr w:type="spellStart"/>
      <w:r w:rsidRPr="00C80846">
        <w:rPr>
          <w:bCs/>
          <w:i/>
          <w:sz w:val="22"/>
          <w:szCs w:val="22"/>
        </w:rPr>
        <w:t>adresa</w:t>
      </w:r>
      <w:proofErr w:type="spellEnd"/>
      <w:r w:rsidRPr="00C80846">
        <w:rPr>
          <w:bCs/>
          <w:i/>
          <w:sz w:val="22"/>
          <w:szCs w:val="22"/>
        </w:rPr>
        <w:t xml:space="preserve"> </w:t>
      </w:r>
      <w:proofErr w:type="spellStart"/>
      <w:r w:rsidRPr="00C80846">
        <w:rPr>
          <w:bCs/>
          <w:i/>
          <w:sz w:val="22"/>
          <w:szCs w:val="22"/>
        </w:rPr>
        <w:t>completă</w:t>
      </w:r>
      <w:proofErr w:type="spellEnd"/>
      <w:r w:rsidRPr="00C80846">
        <w:rPr>
          <w:bCs/>
          <w:i/>
          <w:sz w:val="22"/>
          <w:szCs w:val="22"/>
        </w:rPr>
        <w:t>)</w:t>
      </w:r>
    </w:p>
    <w:p w14:paraId="562A9A1B" w14:textId="77777777" w:rsidR="006B01C3" w:rsidRPr="00C80846" w:rsidRDefault="006B01C3" w:rsidP="006B01C3">
      <w:pPr>
        <w:shd w:val="clear" w:color="auto" w:fill="FFFFFF"/>
        <w:tabs>
          <w:tab w:val="left" w:leader="dot" w:pos="7181"/>
        </w:tabs>
        <w:jc w:val="both"/>
        <w:rPr>
          <w:bCs/>
          <w:sz w:val="22"/>
          <w:szCs w:val="22"/>
        </w:rPr>
      </w:pPr>
    </w:p>
    <w:p w14:paraId="3B66E1EA" w14:textId="77777777" w:rsidR="006B01C3" w:rsidRPr="00C80846" w:rsidRDefault="006B01C3" w:rsidP="006B01C3">
      <w:pPr>
        <w:shd w:val="clear" w:color="auto" w:fill="FFFFFF"/>
        <w:tabs>
          <w:tab w:val="left" w:leader="dot" w:pos="7181"/>
        </w:tabs>
        <w:jc w:val="both"/>
        <w:rPr>
          <w:bCs/>
          <w:sz w:val="22"/>
          <w:szCs w:val="22"/>
        </w:rPr>
      </w:pPr>
    </w:p>
    <w:p w14:paraId="74F59B42" w14:textId="77777777" w:rsidR="006B01C3" w:rsidRPr="00C80846" w:rsidRDefault="006B01C3" w:rsidP="006B01C3">
      <w:pPr>
        <w:shd w:val="clear" w:color="auto" w:fill="FFFFFF"/>
        <w:tabs>
          <w:tab w:val="left" w:leader="dot" w:pos="7166"/>
        </w:tabs>
        <w:ind w:right="19"/>
        <w:rPr>
          <w:bCs/>
          <w:sz w:val="22"/>
          <w:szCs w:val="22"/>
        </w:rPr>
      </w:pPr>
      <w:proofErr w:type="spellStart"/>
      <w:r w:rsidRPr="00C80846">
        <w:rPr>
          <w:bCs/>
          <w:i/>
          <w:iCs/>
          <w:sz w:val="22"/>
          <w:szCs w:val="22"/>
        </w:rPr>
        <w:t>Nota</w:t>
      </w:r>
      <w:proofErr w:type="spellEnd"/>
      <w:r w:rsidRPr="00C80846">
        <w:rPr>
          <w:bCs/>
          <w:i/>
          <w:iCs/>
          <w:sz w:val="22"/>
          <w:szCs w:val="22"/>
        </w:rPr>
        <w:t xml:space="preserve">: </w:t>
      </w:r>
      <w:proofErr w:type="spellStart"/>
      <w:r w:rsidRPr="00C80846">
        <w:rPr>
          <w:bCs/>
          <w:i/>
          <w:iCs/>
          <w:sz w:val="22"/>
          <w:szCs w:val="22"/>
        </w:rPr>
        <w:t>acest</w:t>
      </w:r>
      <w:proofErr w:type="spellEnd"/>
      <w:r w:rsidRPr="00C80846">
        <w:rPr>
          <w:bCs/>
          <w:i/>
          <w:iCs/>
          <w:sz w:val="22"/>
          <w:szCs w:val="22"/>
        </w:rPr>
        <w:t xml:space="preserve"> formular </w:t>
      </w:r>
      <w:proofErr w:type="spellStart"/>
      <w:r w:rsidRPr="00C80846">
        <w:rPr>
          <w:bCs/>
          <w:i/>
          <w:iCs/>
          <w:sz w:val="22"/>
          <w:szCs w:val="22"/>
        </w:rPr>
        <w:t>va</w:t>
      </w:r>
      <w:proofErr w:type="spellEnd"/>
      <w:r w:rsidRPr="00C80846">
        <w:rPr>
          <w:bCs/>
          <w:i/>
          <w:iCs/>
          <w:sz w:val="22"/>
          <w:szCs w:val="22"/>
        </w:rPr>
        <w:t xml:space="preserve"> fi </w:t>
      </w:r>
      <w:proofErr w:type="spellStart"/>
      <w:r w:rsidRPr="00C80846">
        <w:rPr>
          <w:bCs/>
          <w:i/>
          <w:iCs/>
          <w:sz w:val="22"/>
          <w:szCs w:val="22"/>
        </w:rPr>
        <w:t>completat</w:t>
      </w:r>
      <w:proofErr w:type="spellEnd"/>
      <w:r w:rsidRPr="00C80846">
        <w:rPr>
          <w:bCs/>
          <w:i/>
          <w:iCs/>
          <w:sz w:val="22"/>
          <w:szCs w:val="22"/>
        </w:rPr>
        <w:t xml:space="preserve"> de </w:t>
      </w:r>
      <w:proofErr w:type="spellStart"/>
      <w:r w:rsidRPr="00C80846">
        <w:rPr>
          <w:bCs/>
          <w:i/>
          <w:iCs/>
          <w:sz w:val="22"/>
          <w:szCs w:val="22"/>
        </w:rPr>
        <w:t>terțul</w:t>
      </w:r>
      <w:proofErr w:type="spellEnd"/>
      <w:r w:rsidRPr="00C80846">
        <w:rPr>
          <w:bCs/>
          <w:i/>
          <w:iCs/>
          <w:sz w:val="22"/>
          <w:szCs w:val="22"/>
        </w:rPr>
        <w:t xml:space="preserve"> </w:t>
      </w:r>
      <w:proofErr w:type="spellStart"/>
      <w:r w:rsidRPr="00C80846">
        <w:rPr>
          <w:bCs/>
          <w:i/>
          <w:iCs/>
          <w:sz w:val="22"/>
          <w:szCs w:val="22"/>
        </w:rPr>
        <w:t>susținător</w:t>
      </w:r>
      <w:proofErr w:type="spellEnd"/>
      <w:r w:rsidRPr="00C80846">
        <w:rPr>
          <w:bCs/>
          <w:i/>
          <w:iCs/>
          <w:sz w:val="22"/>
          <w:szCs w:val="22"/>
        </w:rPr>
        <w:t xml:space="preserve"> care nu are </w:t>
      </w:r>
      <w:proofErr w:type="spellStart"/>
      <w:r w:rsidRPr="00C80846">
        <w:rPr>
          <w:bCs/>
          <w:i/>
          <w:iCs/>
          <w:sz w:val="22"/>
          <w:szCs w:val="22"/>
        </w:rPr>
        <w:t>și</w:t>
      </w:r>
      <w:proofErr w:type="spellEnd"/>
      <w:r w:rsidRPr="00C80846">
        <w:rPr>
          <w:bCs/>
          <w:i/>
          <w:iCs/>
          <w:sz w:val="22"/>
          <w:szCs w:val="22"/>
        </w:rPr>
        <w:t xml:space="preserve"> </w:t>
      </w:r>
      <w:proofErr w:type="spellStart"/>
      <w:r w:rsidRPr="00C80846">
        <w:rPr>
          <w:bCs/>
          <w:i/>
          <w:iCs/>
          <w:sz w:val="22"/>
          <w:szCs w:val="22"/>
        </w:rPr>
        <w:t>calitatea</w:t>
      </w:r>
      <w:proofErr w:type="spellEnd"/>
      <w:r w:rsidRPr="00C80846">
        <w:rPr>
          <w:bCs/>
          <w:i/>
          <w:iCs/>
          <w:sz w:val="22"/>
          <w:szCs w:val="22"/>
        </w:rPr>
        <w:t xml:space="preserve"> de </w:t>
      </w:r>
      <w:proofErr w:type="spellStart"/>
      <w:r w:rsidRPr="00C80846">
        <w:rPr>
          <w:bCs/>
          <w:i/>
          <w:iCs/>
          <w:sz w:val="22"/>
          <w:szCs w:val="22"/>
        </w:rPr>
        <w:t>subcontractant</w:t>
      </w:r>
      <w:proofErr w:type="spellEnd"/>
    </w:p>
    <w:p w14:paraId="0D52173C" w14:textId="77777777" w:rsidR="006B01C3" w:rsidRPr="00C80846" w:rsidRDefault="006B01C3" w:rsidP="006B01C3">
      <w:pPr>
        <w:shd w:val="clear" w:color="auto" w:fill="FFFFFF"/>
        <w:tabs>
          <w:tab w:val="left" w:leader="dot" w:pos="7166"/>
        </w:tabs>
        <w:ind w:right="19"/>
        <w:rPr>
          <w:bCs/>
          <w:sz w:val="22"/>
          <w:szCs w:val="22"/>
        </w:rPr>
      </w:pPr>
    </w:p>
    <w:p w14:paraId="21520DC6" w14:textId="77777777" w:rsidR="006B01C3" w:rsidRPr="00C80846" w:rsidRDefault="006B01C3" w:rsidP="006B01C3">
      <w:pPr>
        <w:shd w:val="clear" w:color="auto" w:fill="FFFFFF"/>
        <w:tabs>
          <w:tab w:val="left" w:leader="dot" w:pos="7166"/>
        </w:tabs>
        <w:ind w:right="19"/>
        <w:rPr>
          <w:bCs/>
          <w:sz w:val="22"/>
          <w:szCs w:val="22"/>
        </w:rPr>
      </w:pPr>
    </w:p>
    <w:p w14:paraId="63E72883" w14:textId="77777777" w:rsidR="006B01C3" w:rsidRPr="00C80846" w:rsidRDefault="006B01C3" w:rsidP="006B01C3">
      <w:pPr>
        <w:shd w:val="clear" w:color="auto" w:fill="FFFFFF"/>
        <w:tabs>
          <w:tab w:val="left" w:leader="dot" w:pos="7166"/>
        </w:tabs>
        <w:ind w:right="19"/>
        <w:rPr>
          <w:bCs/>
          <w:sz w:val="22"/>
          <w:szCs w:val="22"/>
        </w:rPr>
      </w:pPr>
      <w:r w:rsidRPr="00C80846">
        <w:rPr>
          <w:bCs/>
          <w:sz w:val="22"/>
          <w:szCs w:val="22"/>
        </w:rPr>
        <w:t xml:space="preserve">Cu </w:t>
      </w:r>
      <w:proofErr w:type="spellStart"/>
      <w:r w:rsidRPr="00C80846">
        <w:rPr>
          <w:bCs/>
          <w:sz w:val="22"/>
          <w:szCs w:val="22"/>
        </w:rPr>
        <w:t>privire</w:t>
      </w:r>
      <w:proofErr w:type="spellEnd"/>
      <w:r w:rsidRPr="00C80846">
        <w:rPr>
          <w:bCs/>
          <w:sz w:val="22"/>
          <w:szCs w:val="22"/>
        </w:rPr>
        <w:t xml:space="preserve"> la </w:t>
      </w:r>
      <w:proofErr w:type="spellStart"/>
      <w:r w:rsidRPr="00C80846">
        <w:rPr>
          <w:bCs/>
          <w:sz w:val="22"/>
          <w:szCs w:val="22"/>
        </w:rPr>
        <w:t>procedura</w:t>
      </w:r>
      <w:proofErr w:type="spellEnd"/>
      <w:r w:rsidRPr="00C80846">
        <w:rPr>
          <w:bCs/>
          <w:sz w:val="22"/>
          <w:szCs w:val="22"/>
        </w:rPr>
        <w:t xml:space="preserve"> de </w:t>
      </w:r>
      <w:proofErr w:type="spellStart"/>
      <w:r w:rsidRPr="00C80846">
        <w:rPr>
          <w:bCs/>
          <w:sz w:val="22"/>
          <w:szCs w:val="22"/>
        </w:rPr>
        <w:t>atribuire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organizată</w:t>
      </w:r>
      <w:proofErr w:type="spellEnd"/>
      <w:r w:rsidRPr="00C80846">
        <w:rPr>
          <w:bCs/>
          <w:sz w:val="22"/>
          <w:szCs w:val="22"/>
        </w:rPr>
        <w:t xml:space="preserve"> de ........................     </w:t>
      </w:r>
      <w:r w:rsidRPr="00C80846">
        <w:rPr>
          <w:bCs/>
          <w:i/>
          <w:iCs/>
          <w:sz w:val="22"/>
          <w:szCs w:val="22"/>
        </w:rPr>
        <w:t>[</w:t>
      </w:r>
      <w:proofErr w:type="spellStart"/>
      <w:r w:rsidRPr="00C80846">
        <w:rPr>
          <w:bCs/>
          <w:i/>
          <w:iCs/>
          <w:sz w:val="22"/>
          <w:szCs w:val="22"/>
        </w:rPr>
        <w:t>denumirea</w:t>
      </w:r>
      <w:proofErr w:type="spellEnd"/>
      <w:r w:rsidRPr="00C80846">
        <w:rPr>
          <w:bCs/>
          <w:i/>
          <w:iCs/>
          <w:sz w:val="22"/>
          <w:szCs w:val="22"/>
        </w:rPr>
        <w:t xml:space="preserve"> </w:t>
      </w:r>
      <w:proofErr w:type="spellStart"/>
      <w:r w:rsidRPr="00C80846">
        <w:rPr>
          <w:bCs/>
          <w:i/>
          <w:iCs/>
          <w:sz w:val="22"/>
          <w:szCs w:val="22"/>
        </w:rPr>
        <w:t>autorității</w:t>
      </w:r>
      <w:proofErr w:type="spellEnd"/>
      <w:r w:rsidRPr="00C80846">
        <w:rPr>
          <w:bCs/>
          <w:i/>
          <w:iCs/>
          <w:sz w:val="22"/>
          <w:szCs w:val="22"/>
        </w:rPr>
        <w:t xml:space="preserve"> </w:t>
      </w:r>
      <w:proofErr w:type="spellStart"/>
      <w:r w:rsidRPr="00C80846">
        <w:rPr>
          <w:bCs/>
          <w:i/>
          <w:iCs/>
          <w:sz w:val="22"/>
          <w:szCs w:val="22"/>
        </w:rPr>
        <w:t>contractante</w:t>
      </w:r>
      <w:proofErr w:type="spellEnd"/>
      <w:r w:rsidRPr="00C80846">
        <w:rPr>
          <w:bCs/>
          <w:i/>
          <w:iCs/>
          <w:sz w:val="22"/>
          <w:szCs w:val="22"/>
        </w:rPr>
        <w:t>]</w:t>
      </w:r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în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calitatea</w:t>
      </w:r>
      <w:proofErr w:type="spellEnd"/>
      <w:r w:rsidRPr="00C80846">
        <w:rPr>
          <w:bCs/>
          <w:sz w:val="22"/>
          <w:szCs w:val="22"/>
        </w:rPr>
        <w:t xml:space="preserve"> de </w:t>
      </w:r>
      <w:proofErr w:type="spellStart"/>
      <w:r w:rsidRPr="00C80846">
        <w:rPr>
          <w:bCs/>
          <w:sz w:val="22"/>
          <w:szCs w:val="22"/>
        </w:rPr>
        <w:t>Autoritate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Contractantă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pentru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atribuirea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Contractului</w:t>
      </w:r>
      <w:proofErr w:type="spellEnd"/>
      <w:r w:rsidRPr="00C80846">
        <w:rPr>
          <w:bCs/>
          <w:sz w:val="22"/>
          <w:szCs w:val="22"/>
        </w:rPr>
        <w:t>............ [</w:t>
      </w:r>
      <w:proofErr w:type="spellStart"/>
      <w:r w:rsidRPr="00C80846">
        <w:rPr>
          <w:bCs/>
          <w:i/>
          <w:sz w:val="22"/>
          <w:szCs w:val="22"/>
        </w:rPr>
        <w:t>denumirea</w:t>
      </w:r>
      <w:proofErr w:type="spellEnd"/>
      <w:r w:rsidRPr="00C80846">
        <w:rPr>
          <w:bCs/>
          <w:i/>
          <w:sz w:val="22"/>
          <w:szCs w:val="22"/>
        </w:rPr>
        <w:t xml:space="preserve"> </w:t>
      </w:r>
      <w:proofErr w:type="spellStart"/>
      <w:r w:rsidRPr="00C80846">
        <w:rPr>
          <w:bCs/>
          <w:i/>
          <w:sz w:val="22"/>
          <w:szCs w:val="22"/>
        </w:rPr>
        <w:t>contractului</w:t>
      </w:r>
      <w:proofErr w:type="spellEnd"/>
      <w:r w:rsidRPr="00C80846">
        <w:rPr>
          <w:bCs/>
          <w:i/>
          <w:sz w:val="22"/>
          <w:szCs w:val="22"/>
        </w:rPr>
        <w:t xml:space="preserve"> de </w:t>
      </w:r>
      <w:proofErr w:type="spellStart"/>
      <w:r w:rsidRPr="00C80846">
        <w:rPr>
          <w:bCs/>
          <w:i/>
          <w:sz w:val="22"/>
          <w:szCs w:val="22"/>
        </w:rPr>
        <w:t>achiziţie</w:t>
      </w:r>
      <w:proofErr w:type="spellEnd"/>
      <w:r w:rsidRPr="00C80846">
        <w:rPr>
          <w:bCs/>
          <w:i/>
          <w:sz w:val="22"/>
          <w:szCs w:val="22"/>
        </w:rPr>
        <w:t xml:space="preserve"> </w:t>
      </w:r>
      <w:proofErr w:type="spellStart"/>
      <w:r w:rsidRPr="00C80846">
        <w:rPr>
          <w:bCs/>
          <w:i/>
          <w:sz w:val="22"/>
          <w:szCs w:val="22"/>
        </w:rPr>
        <w:t>publică</w:t>
      </w:r>
      <w:proofErr w:type="spellEnd"/>
      <w:r w:rsidRPr="00C80846">
        <w:rPr>
          <w:bCs/>
          <w:i/>
          <w:sz w:val="22"/>
          <w:szCs w:val="22"/>
        </w:rPr>
        <w:t>],</w:t>
      </w:r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pentru</w:t>
      </w:r>
      <w:proofErr w:type="spellEnd"/>
      <w:r w:rsidRPr="00C80846">
        <w:rPr>
          <w:bCs/>
          <w:sz w:val="22"/>
          <w:szCs w:val="22"/>
        </w:rPr>
        <w:t xml:space="preserve"> care a </w:t>
      </w:r>
      <w:proofErr w:type="spellStart"/>
      <w:r w:rsidRPr="00C80846">
        <w:rPr>
          <w:bCs/>
          <w:sz w:val="22"/>
          <w:szCs w:val="22"/>
        </w:rPr>
        <w:t>fost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publicat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Anuntul</w:t>
      </w:r>
      <w:proofErr w:type="spellEnd"/>
      <w:r w:rsidRPr="00C80846">
        <w:rPr>
          <w:bCs/>
          <w:sz w:val="22"/>
          <w:szCs w:val="22"/>
        </w:rPr>
        <w:t xml:space="preserve"> de </w:t>
      </w:r>
      <w:proofErr w:type="spellStart"/>
      <w:proofErr w:type="gramStart"/>
      <w:r w:rsidRPr="00C80846">
        <w:rPr>
          <w:bCs/>
          <w:sz w:val="22"/>
          <w:szCs w:val="22"/>
        </w:rPr>
        <w:t>participare</w:t>
      </w:r>
      <w:proofErr w:type="spellEnd"/>
      <w:r w:rsidRPr="00C80846">
        <w:rPr>
          <w:bCs/>
          <w:sz w:val="22"/>
          <w:szCs w:val="22"/>
        </w:rPr>
        <w:t xml:space="preserve">  nr</w:t>
      </w:r>
      <w:proofErr w:type="gramEnd"/>
      <w:r w:rsidRPr="00C80846">
        <w:rPr>
          <w:bCs/>
          <w:sz w:val="22"/>
          <w:szCs w:val="22"/>
        </w:rPr>
        <w:t>...........[</w:t>
      </w:r>
      <w:proofErr w:type="spellStart"/>
      <w:r w:rsidRPr="00C80846">
        <w:rPr>
          <w:bCs/>
          <w:i/>
          <w:iCs/>
          <w:sz w:val="22"/>
          <w:szCs w:val="22"/>
        </w:rPr>
        <w:t>introduceți</w:t>
      </w:r>
      <w:proofErr w:type="spellEnd"/>
      <w:r w:rsidRPr="00C80846">
        <w:rPr>
          <w:bCs/>
          <w:i/>
          <w:iCs/>
          <w:sz w:val="22"/>
          <w:szCs w:val="22"/>
        </w:rPr>
        <w:t xml:space="preserve"> nr. </w:t>
      </w:r>
      <w:proofErr w:type="spellStart"/>
      <w:r w:rsidRPr="00C80846">
        <w:rPr>
          <w:bCs/>
          <w:i/>
          <w:iCs/>
          <w:sz w:val="22"/>
          <w:szCs w:val="22"/>
        </w:rPr>
        <w:t>Anuntului</w:t>
      </w:r>
      <w:proofErr w:type="spellEnd"/>
      <w:r w:rsidRPr="00C80846">
        <w:rPr>
          <w:bCs/>
          <w:i/>
          <w:iCs/>
          <w:sz w:val="22"/>
          <w:szCs w:val="22"/>
        </w:rPr>
        <w:t xml:space="preserve"> de </w:t>
      </w:r>
      <w:proofErr w:type="spellStart"/>
      <w:proofErr w:type="gramStart"/>
      <w:r w:rsidRPr="00C80846">
        <w:rPr>
          <w:bCs/>
          <w:i/>
          <w:iCs/>
          <w:sz w:val="22"/>
          <w:szCs w:val="22"/>
        </w:rPr>
        <w:t>participare</w:t>
      </w:r>
      <w:proofErr w:type="spellEnd"/>
      <w:r w:rsidRPr="00C80846">
        <w:rPr>
          <w:bCs/>
          <w:i/>
          <w:iCs/>
          <w:sz w:val="22"/>
          <w:szCs w:val="22"/>
        </w:rPr>
        <w:t xml:space="preserve"> ]</w:t>
      </w:r>
      <w:proofErr w:type="gramEnd"/>
      <w:r w:rsidRPr="00C80846">
        <w:rPr>
          <w:bCs/>
          <w:sz w:val="22"/>
          <w:szCs w:val="22"/>
        </w:rPr>
        <w:t>/........</w:t>
      </w:r>
      <w:r w:rsidRPr="00C80846">
        <w:rPr>
          <w:bCs/>
          <w:i/>
          <w:iCs/>
          <w:sz w:val="22"/>
          <w:szCs w:val="22"/>
        </w:rPr>
        <w:t>.[</w:t>
      </w:r>
      <w:proofErr w:type="spellStart"/>
      <w:r w:rsidRPr="00C80846">
        <w:rPr>
          <w:bCs/>
          <w:i/>
          <w:iCs/>
          <w:sz w:val="22"/>
          <w:szCs w:val="22"/>
        </w:rPr>
        <w:t>introduceți</w:t>
      </w:r>
      <w:proofErr w:type="spellEnd"/>
      <w:r w:rsidRPr="00C80846">
        <w:rPr>
          <w:bCs/>
          <w:i/>
          <w:iCs/>
          <w:sz w:val="22"/>
          <w:szCs w:val="22"/>
        </w:rPr>
        <w:t xml:space="preserve"> data].</w:t>
      </w:r>
    </w:p>
    <w:p w14:paraId="360A23A6" w14:textId="77777777" w:rsidR="006B01C3" w:rsidRPr="00C80846" w:rsidRDefault="006B01C3" w:rsidP="006B01C3">
      <w:pPr>
        <w:shd w:val="clear" w:color="auto" w:fill="FFFFFF"/>
        <w:tabs>
          <w:tab w:val="left" w:leader="dot" w:pos="7166"/>
        </w:tabs>
        <w:ind w:right="19"/>
        <w:rPr>
          <w:bCs/>
          <w:sz w:val="22"/>
          <w:szCs w:val="22"/>
        </w:rPr>
      </w:pPr>
    </w:p>
    <w:p w14:paraId="3E066D06" w14:textId="77777777" w:rsidR="006B01C3" w:rsidRPr="00C80846" w:rsidRDefault="006B01C3" w:rsidP="006B01C3">
      <w:pPr>
        <w:shd w:val="clear" w:color="auto" w:fill="FFFFFF"/>
        <w:tabs>
          <w:tab w:val="left" w:leader="dot" w:pos="7166"/>
        </w:tabs>
        <w:ind w:right="19"/>
        <w:rPr>
          <w:bCs/>
          <w:sz w:val="22"/>
          <w:szCs w:val="22"/>
        </w:rPr>
      </w:pPr>
    </w:p>
    <w:p w14:paraId="1791513B" w14:textId="77777777" w:rsidR="006B01C3" w:rsidRPr="00C80846" w:rsidRDefault="006B01C3" w:rsidP="006B01C3">
      <w:pPr>
        <w:shd w:val="clear" w:color="auto" w:fill="FFFFFF"/>
        <w:tabs>
          <w:tab w:val="left" w:leader="dot" w:pos="7166"/>
        </w:tabs>
        <w:ind w:left="24" w:firstLine="851"/>
        <w:jc w:val="both"/>
        <w:rPr>
          <w:bCs/>
          <w:sz w:val="22"/>
          <w:szCs w:val="22"/>
        </w:rPr>
      </w:pPr>
      <w:r w:rsidRPr="00C80846">
        <w:rPr>
          <w:bCs/>
          <w:sz w:val="22"/>
          <w:szCs w:val="22"/>
        </w:rPr>
        <w:t>Noi</w:t>
      </w:r>
      <w:r w:rsidRPr="00C80846">
        <w:rPr>
          <w:bCs/>
          <w:i/>
          <w:iCs/>
          <w:sz w:val="22"/>
          <w:szCs w:val="22"/>
        </w:rPr>
        <w:t>, ............................................ [</w:t>
      </w:r>
      <w:proofErr w:type="spellStart"/>
      <w:r w:rsidRPr="00C80846">
        <w:rPr>
          <w:bCs/>
          <w:i/>
          <w:iCs/>
          <w:sz w:val="22"/>
          <w:szCs w:val="22"/>
        </w:rPr>
        <w:t>introduceți</w:t>
      </w:r>
      <w:proofErr w:type="spellEnd"/>
      <w:r w:rsidRPr="00C80846">
        <w:rPr>
          <w:bCs/>
          <w:i/>
          <w:iCs/>
          <w:sz w:val="22"/>
          <w:szCs w:val="22"/>
        </w:rPr>
        <w:t xml:space="preserve"> </w:t>
      </w:r>
      <w:proofErr w:type="spellStart"/>
      <w:r w:rsidRPr="00C80846">
        <w:rPr>
          <w:bCs/>
          <w:i/>
          <w:iCs/>
          <w:sz w:val="22"/>
          <w:szCs w:val="22"/>
        </w:rPr>
        <w:t>numele</w:t>
      </w:r>
      <w:proofErr w:type="spellEnd"/>
      <w:r w:rsidRPr="00C80846">
        <w:rPr>
          <w:bCs/>
          <w:i/>
          <w:iCs/>
          <w:sz w:val="22"/>
          <w:szCs w:val="22"/>
        </w:rPr>
        <w:t xml:space="preserve"> / </w:t>
      </w:r>
      <w:proofErr w:type="spellStart"/>
      <w:r w:rsidRPr="00C80846">
        <w:rPr>
          <w:bCs/>
          <w:i/>
          <w:iCs/>
          <w:sz w:val="22"/>
          <w:szCs w:val="22"/>
        </w:rPr>
        <w:t>denumirea</w:t>
      </w:r>
      <w:proofErr w:type="spellEnd"/>
      <w:r w:rsidRPr="00C80846">
        <w:rPr>
          <w:bCs/>
          <w:i/>
          <w:iCs/>
          <w:sz w:val="22"/>
          <w:szCs w:val="22"/>
        </w:rPr>
        <w:t xml:space="preserve"> </w:t>
      </w:r>
      <w:proofErr w:type="spellStart"/>
      <w:r w:rsidRPr="00C80846">
        <w:rPr>
          <w:bCs/>
          <w:i/>
          <w:iCs/>
          <w:sz w:val="22"/>
          <w:szCs w:val="22"/>
        </w:rPr>
        <w:t>completă</w:t>
      </w:r>
      <w:proofErr w:type="spellEnd"/>
      <w:r w:rsidRPr="00C80846">
        <w:rPr>
          <w:bCs/>
          <w:i/>
          <w:iCs/>
          <w:sz w:val="22"/>
          <w:szCs w:val="22"/>
        </w:rPr>
        <w:t xml:space="preserve"> a </w:t>
      </w:r>
      <w:proofErr w:type="spellStart"/>
      <w:r w:rsidRPr="00C80846">
        <w:rPr>
          <w:bCs/>
          <w:i/>
          <w:iCs/>
          <w:sz w:val="22"/>
          <w:szCs w:val="22"/>
        </w:rPr>
        <w:t>Terţului</w:t>
      </w:r>
      <w:proofErr w:type="spellEnd"/>
      <w:r w:rsidRPr="00C80846">
        <w:rPr>
          <w:bCs/>
          <w:i/>
          <w:iCs/>
          <w:sz w:val="22"/>
          <w:szCs w:val="22"/>
        </w:rPr>
        <w:t xml:space="preserve"> </w:t>
      </w:r>
      <w:proofErr w:type="spellStart"/>
      <w:r w:rsidRPr="00C80846">
        <w:rPr>
          <w:bCs/>
          <w:i/>
          <w:iCs/>
          <w:sz w:val="22"/>
          <w:szCs w:val="22"/>
        </w:rPr>
        <w:t>susţinător</w:t>
      </w:r>
      <w:proofErr w:type="spellEnd"/>
      <w:r w:rsidRPr="00C80846">
        <w:rPr>
          <w:bCs/>
          <w:i/>
          <w:iCs/>
          <w:sz w:val="22"/>
          <w:szCs w:val="22"/>
        </w:rPr>
        <w:t xml:space="preserve">], </w:t>
      </w:r>
      <w:proofErr w:type="spellStart"/>
      <w:r w:rsidRPr="00C80846">
        <w:rPr>
          <w:bCs/>
          <w:sz w:val="22"/>
          <w:szCs w:val="22"/>
        </w:rPr>
        <w:t>având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sediul</w:t>
      </w:r>
      <w:proofErr w:type="spellEnd"/>
      <w:r w:rsidRPr="00C80846">
        <w:rPr>
          <w:bCs/>
          <w:sz w:val="22"/>
          <w:szCs w:val="22"/>
        </w:rPr>
        <w:t xml:space="preserve"> social </w:t>
      </w:r>
      <w:proofErr w:type="spellStart"/>
      <w:r w:rsidRPr="00C80846">
        <w:rPr>
          <w:bCs/>
          <w:sz w:val="22"/>
          <w:szCs w:val="22"/>
        </w:rPr>
        <w:t>în</w:t>
      </w:r>
      <w:proofErr w:type="spellEnd"/>
      <w:r w:rsidRPr="00C80846">
        <w:rPr>
          <w:bCs/>
          <w:sz w:val="22"/>
          <w:szCs w:val="22"/>
        </w:rPr>
        <w:t>.</w:t>
      </w:r>
      <w:r w:rsidRPr="00C80846">
        <w:rPr>
          <w:bCs/>
          <w:i/>
          <w:iCs/>
          <w:sz w:val="22"/>
          <w:szCs w:val="22"/>
        </w:rPr>
        <w:t>.......................................[</w:t>
      </w:r>
      <w:proofErr w:type="spellStart"/>
      <w:r w:rsidRPr="00C80846">
        <w:rPr>
          <w:bCs/>
          <w:i/>
          <w:iCs/>
          <w:sz w:val="22"/>
          <w:szCs w:val="22"/>
        </w:rPr>
        <w:t>introduceți</w:t>
      </w:r>
      <w:proofErr w:type="spellEnd"/>
      <w:r w:rsidRPr="00C80846">
        <w:rPr>
          <w:bCs/>
          <w:i/>
          <w:iCs/>
          <w:sz w:val="22"/>
          <w:szCs w:val="22"/>
        </w:rPr>
        <w:t xml:space="preserve"> </w:t>
      </w:r>
      <w:proofErr w:type="spellStart"/>
      <w:r w:rsidRPr="00C80846">
        <w:rPr>
          <w:bCs/>
          <w:i/>
          <w:iCs/>
          <w:sz w:val="22"/>
          <w:szCs w:val="22"/>
        </w:rPr>
        <w:t>adresa</w:t>
      </w:r>
      <w:proofErr w:type="spellEnd"/>
      <w:r w:rsidRPr="00C80846">
        <w:rPr>
          <w:bCs/>
          <w:i/>
          <w:iCs/>
          <w:sz w:val="22"/>
          <w:szCs w:val="22"/>
        </w:rPr>
        <w:t xml:space="preserve"> </w:t>
      </w:r>
      <w:proofErr w:type="spellStart"/>
      <w:r w:rsidRPr="00C80846">
        <w:rPr>
          <w:bCs/>
          <w:i/>
          <w:iCs/>
          <w:sz w:val="22"/>
          <w:szCs w:val="22"/>
        </w:rPr>
        <w:t>completă</w:t>
      </w:r>
      <w:proofErr w:type="spellEnd"/>
      <w:r w:rsidRPr="00C80846">
        <w:rPr>
          <w:bCs/>
          <w:i/>
          <w:iCs/>
          <w:sz w:val="22"/>
          <w:szCs w:val="22"/>
        </w:rPr>
        <w:t xml:space="preserve">, </w:t>
      </w:r>
      <w:proofErr w:type="spellStart"/>
      <w:r w:rsidRPr="00C80846">
        <w:rPr>
          <w:bCs/>
          <w:i/>
          <w:iCs/>
          <w:sz w:val="22"/>
          <w:szCs w:val="22"/>
        </w:rPr>
        <w:t>telefonul</w:t>
      </w:r>
      <w:proofErr w:type="spellEnd"/>
      <w:r w:rsidRPr="00C80846">
        <w:rPr>
          <w:bCs/>
          <w:i/>
          <w:iCs/>
          <w:sz w:val="22"/>
          <w:szCs w:val="22"/>
        </w:rPr>
        <w:t xml:space="preserve">, </w:t>
      </w:r>
      <w:proofErr w:type="spellStart"/>
      <w:r w:rsidRPr="00C80846">
        <w:rPr>
          <w:bCs/>
          <w:i/>
          <w:iCs/>
          <w:sz w:val="22"/>
          <w:szCs w:val="22"/>
        </w:rPr>
        <w:t>faxul</w:t>
      </w:r>
      <w:proofErr w:type="spellEnd"/>
      <w:r w:rsidRPr="00C80846">
        <w:rPr>
          <w:bCs/>
          <w:i/>
          <w:iCs/>
          <w:sz w:val="22"/>
          <w:szCs w:val="22"/>
        </w:rPr>
        <w:t xml:space="preserve">, </w:t>
      </w:r>
      <w:proofErr w:type="spellStart"/>
      <w:r w:rsidRPr="00C80846">
        <w:rPr>
          <w:bCs/>
          <w:i/>
          <w:iCs/>
          <w:sz w:val="22"/>
          <w:szCs w:val="22"/>
        </w:rPr>
        <w:t>emailul</w:t>
      </w:r>
      <w:proofErr w:type="spellEnd"/>
      <w:r w:rsidRPr="00C80846">
        <w:rPr>
          <w:bCs/>
          <w:i/>
          <w:iCs/>
          <w:sz w:val="22"/>
          <w:szCs w:val="22"/>
        </w:rPr>
        <w:t xml:space="preserve"> </w:t>
      </w:r>
      <w:proofErr w:type="spellStart"/>
      <w:r w:rsidRPr="00C80846">
        <w:rPr>
          <w:bCs/>
          <w:i/>
          <w:iCs/>
          <w:sz w:val="22"/>
          <w:szCs w:val="22"/>
        </w:rPr>
        <w:t>Terțului</w:t>
      </w:r>
      <w:proofErr w:type="spellEnd"/>
      <w:r w:rsidRPr="00C80846">
        <w:rPr>
          <w:bCs/>
          <w:i/>
          <w:iCs/>
          <w:sz w:val="22"/>
          <w:szCs w:val="22"/>
        </w:rPr>
        <w:t xml:space="preserve"> </w:t>
      </w:r>
      <w:proofErr w:type="spellStart"/>
      <w:r w:rsidRPr="00C80846">
        <w:rPr>
          <w:bCs/>
          <w:i/>
          <w:iCs/>
          <w:sz w:val="22"/>
          <w:szCs w:val="22"/>
        </w:rPr>
        <w:t>susținător</w:t>
      </w:r>
      <w:proofErr w:type="spellEnd"/>
      <w:r w:rsidRPr="00C80846">
        <w:rPr>
          <w:bCs/>
          <w:i/>
          <w:iCs/>
          <w:sz w:val="22"/>
          <w:szCs w:val="22"/>
        </w:rPr>
        <w:t xml:space="preserve">], </w:t>
      </w:r>
      <w:r w:rsidRPr="00C80846">
        <w:rPr>
          <w:bCs/>
          <w:sz w:val="22"/>
          <w:szCs w:val="22"/>
        </w:rPr>
        <w:t xml:space="preserve">Cod </w:t>
      </w:r>
      <w:proofErr w:type="spellStart"/>
      <w:r w:rsidRPr="00C80846">
        <w:rPr>
          <w:bCs/>
          <w:sz w:val="22"/>
          <w:szCs w:val="22"/>
        </w:rPr>
        <w:t>Unic</w:t>
      </w:r>
      <w:proofErr w:type="spellEnd"/>
      <w:r w:rsidRPr="00C80846">
        <w:rPr>
          <w:bCs/>
          <w:sz w:val="22"/>
          <w:szCs w:val="22"/>
        </w:rPr>
        <w:t xml:space="preserve"> de </w:t>
      </w:r>
      <w:proofErr w:type="spellStart"/>
      <w:r w:rsidRPr="00C80846">
        <w:rPr>
          <w:bCs/>
          <w:sz w:val="22"/>
          <w:szCs w:val="22"/>
        </w:rPr>
        <w:t>Înregistrare</w:t>
      </w:r>
      <w:proofErr w:type="spellEnd"/>
      <w:r w:rsidRPr="00C80846">
        <w:rPr>
          <w:bCs/>
          <w:sz w:val="22"/>
          <w:szCs w:val="22"/>
        </w:rPr>
        <w:t xml:space="preserve"> (cod fiscal):</w:t>
      </w:r>
      <w:r w:rsidRPr="00C80846">
        <w:rPr>
          <w:bCs/>
          <w:i/>
          <w:iCs/>
          <w:sz w:val="22"/>
          <w:szCs w:val="22"/>
        </w:rPr>
        <w:t>.............................[</w:t>
      </w:r>
      <w:proofErr w:type="spellStart"/>
      <w:r w:rsidRPr="00C80846">
        <w:rPr>
          <w:bCs/>
          <w:i/>
          <w:iCs/>
          <w:sz w:val="22"/>
          <w:szCs w:val="22"/>
        </w:rPr>
        <w:t>introduceți</w:t>
      </w:r>
      <w:proofErr w:type="spellEnd"/>
      <w:r w:rsidRPr="00C80846">
        <w:rPr>
          <w:bCs/>
          <w:i/>
          <w:iCs/>
          <w:sz w:val="22"/>
          <w:szCs w:val="22"/>
        </w:rPr>
        <w:t xml:space="preserve"> </w:t>
      </w:r>
      <w:proofErr w:type="spellStart"/>
      <w:r w:rsidRPr="00C80846">
        <w:rPr>
          <w:bCs/>
          <w:i/>
          <w:iCs/>
          <w:sz w:val="22"/>
          <w:szCs w:val="22"/>
        </w:rPr>
        <w:t>datele</w:t>
      </w:r>
      <w:proofErr w:type="spellEnd"/>
      <w:r w:rsidRPr="00C80846">
        <w:rPr>
          <w:bCs/>
          <w:i/>
          <w:iCs/>
          <w:sz w:val="22"/>
          <w:szCs w:val="22"/>
        </w:rPr>
        <w:t xml:space="preserve">], </w:t>
      </w:r>
      <w:proofErr w:type="spellStart"/>
      <w:r w:rsidRPr="00C80846">
        <w:rPr>
          <w:bCs/>
          <w:sz w:val="22"/>
          <w:szCs w:val="22"/>
        </w:rPr>
        <w:t>numărul</w:t>
      </w:r>
      <w:proofErr w:type="spellEnd"/>
      <w:r w:rsidRPr="00C80846">
        <w:rPr>
          <w:bCs/>
          <w:sz w:val="22"/>
          <w:szCs w:val="22"/>
        </w:rPr>
        <w:t xml:space="preserve"> de </w:t>
      </w:r>
      <w:proofErr w:type="spellStart"/>
      <w:r w:rsidRPr="00C80846">
        <w:rPr>
          <w:bCs/>
          <w:sz w:val="22"/>
          <w:szCs w:val="22"/>
        </w:rPr>
        <w:t>înregistrare</w:t>
      </w:r>
      <w:proofErr w:type="spellEnd"/>
      <w:r w:rsidRPr="00C80846">
        <w:rPr>
          <w:bCs/>
          <w:sz w:val="22"/>
          <w:szCs w:val="22"/>
        </w:rPr>
        <w:t xml:space="preserve"> la </w:t>
      </w:r>
      <w:proofErr w:type="spellStart"/>
      <w:r w:rsidRPr="00C80846">
        <w:rPr>
          <w:bCs/>
          <w:sz w:val="22"/>
          <w:szCs w:val="22"/>
        </w:rPr>
        <w:t>Registrul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Comerțului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sau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echivalent</w:t>
      </w:r>
      <w:proofErr w:type="spellEnd"/>
      <w:r w:rsidRPr="00C80846">
        <w:rPr>
          <w:bCs/>
          <w:sz w:val="22"/>
          <w:szCs w:val="22"/>
        </w:rPr>
        <w:t>:..................................</w:t>
      </w:r>
      <w:r w:rsidRPr="00C80846">
        <w:rPr>
          <w:bCs/>
          <w:i/>
          <w:iCs/>
          <w:sz w:val="22"/>
          <w:szCs w:val="22"/>
        </w:rPr>
        <w:t>[</w:t>
      </w:r>
      <w:proofErr w:type="spellStart"/>
      <w:r w:rsidRPr="00C80846">
        <w:rPr>
          <w:bCs/>
          <w:i/>
          <w:iCs/>
          <w:sz w:val="22"/>
          <w:szCs w:val="22"/>
        </w:rPr>
        <w:t>introduceți</w:t>
      </w:r>
      <w:proofErr w:type="spellEnd"/>
      <w:r w:rsidRPr="00C80846">
        <w:rPr>
          <w:bCs/>
          <w:i/>
          <w:iCs/>
          <w:sz w:val="22"/>
          <w:szCs w:val="22"/>
        </w:rPr>
        <w:t xml:space="preserve"> </w:t>
      </w:r>
      <w:proofErr w:type="spellStart"/>
      <w:r w:rsidRPr="00C80846">
        <w:rPr>
          <w:bCs/>
          <w:i/>
          <w:iCs/>
          <w:sz w:val="22"/>
          <w:szCs w:val="22"/>
        </w:rPr>
        <w:t>datele</w:t>
      </w:r>
      <w:proofErr w:type="spellEnd"/>
      <w:r w:rsidRPr="00C80846">
        <w:rPr>
          <w:bCs/>
          <w:i/>
          <w:iCs/>
          <w:sz w:val="22"/>
          <w:szCs w:val="22"/>
        </w:rPr>
        <w:t xml:space="preserve">], </w:t>
      </w:r>
      <w:proofErr w:type="spellStart"/>
      <w:r w:rsidRPr="00C80846">
        <w:rPr>
          <w:bCs/>
          <w:sz w:val="22"/>
          <w:szCs w:val="22"/>
        </w:rPr>
        <w:t>și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reprezentat</w:t>
      </w:r>
      <w:proofErr w:type="spellEnd"/>
      <w:r w:rsidRPr="00C80846">
        <w:rPr>
          <w:bCs/>
          <w:sz w:val="22"/>
          <w:szCs w:val="22"/>
        </w:rPr>
        <w:t xml:space="preserve"> prin.........................</w:t>
      </w:r>
      <w:r w:rsidRPr="00C80846">
        <w:rPr>
          <w:bCs/>
          <w:i/>
          <w:iCs/>
          <w:sz w:val="22"/>
          <w:szCs w:val="22"/>
        </w:rPr>
        <w:t>.[</w:t>
      </w:r>
      <w:proofErr w:type="spellStart"/>
      <w:r w:rsidRPr="00C80846">
        <w:rPr>
          <w:bCs/>
          <w:i/>
          <w:iCs/>
          <w:sz w:val="22"/>
          <w:szCs w:val="22"/>
        </w:rPr>
        <w:t>introduceți</w:t>
      </w:r>
      <w:proofErr w:type="spellEnd"/>
      <w:r w:rsidRPr="00C80846">
        <w:rPr>
          <w:bCs/>
          <w:i/>
          <w:iCs/>
          <w:sz w:val="22"/>
          <w:szCs w:val="22"/>
        </w:rPr>
        <w:t xml:space="preserve"> </w:t>
      </w:r>
      <w:proofErr w:type="spellStart"/>
      <w:r w:rsidRPr="00C80846">
        <w:rPr>
          <w:bCs/>
          <w:i/>
          <w:iCs/>
          <w:sz w:val="22"/>
          <w:szCs w:val="22"/>
        </w:rPr>
        <w:t>numele</w:t>
      </w:r>
      <w:proofErr w:type="spellEnd"/>
      <w:r w:rsidRPr="00C80846">
        <w:rPr>
          <w:bCs/>
          <w:i/>
          <w:iCs/>
          <w:sz w:val="22"/>
          <w:szCs w:val="22"/>
        </w:rPr>
        <w:t xml:space="preserve"> </w:t>
      </w:r>
      <w:proofErr w:type="spellStart"/>
      <w:r w:rsidRPr="00C80846">
        <w:rPr>
          <w:bCs/>
          <w:i/>
          <w:iCs/>
          <w:sz w:val="22"/>
          <w:szCs w:val="22"/>
        </w:rPr>
        <w:t>persoanei</w:t>
      </w:r>
      <w:proofErr w:type="spellEnd"/>
      <w:r w:rsidRPr="00C80846">
        <w:rPr>
          <w:bCs/>
          <w:i/>
          <w:iCs/>
          <w:sz w:val="22"/>
          <w:szCs w:val="22"/>
        </w:rPr>
        <w:t xml:space="preserve"> </w:t>
      </w:r>
      <w:proofErr w:type="spellStart"/>
      <w:r w:rsidRPr="00C80846">
        <w:rPr>
          <w:bCs/>
          <w:i/>
          <w:iCs/>
          <w:sz w:val="22"/>
          <w:szCs w:val="22"/>
        </w:rPr>
        <w:t>sau</w:t>
      </w:r>
      <w:proofErr w:type="spellEnd"/>
      <w:r w:rsidRPr="00C80846">
        <w:rPr>
          <w:bCs/>
          <w:i/>
          <w:iCs/>
          <w:sz w:val="22"/>
          <w:szCs w:val="22"/>
        </w:rPr>
        <w:t xml:space="preserve"> </w:t>
      </w:r>
      <w:proofErr w:type="spellStart"/>
      <w:r w:rsidRPr="00C80846">
        <w:rPr>
          <w:bCs/>
          <w:i/>
          <w:iCs/>
          <w:sz w:val="22"/>
          <w:szCs w:val="22"/>
        </w:rPr>
        <w:t>persoanelor</w:t>
      </w:r>
      <w:proofErr w:type="spellEnd"/>
      <w:r w:rsidRPr="00C80846">
        <w:rPr>
          <w:bCs/>
          <w:i/>
          <w:iCs/>
          <w:sz w:val="22"/>
          <w:szCs w:val="22"/>
        </w:rPr>
        <w:t xml:space="preserve"> </w:t>
      </w:r>
      <w:proofErr w:type="spellStart"/>
      <w:r w:rsidRPr="00C80846">
        <w:rPr>
          <w:bCs/>
          <w:i/>
          <w:iCs/>
          <w:sz w:val="22"/>
          <w:szCs w:val="22"/>
        </w:rPr>
        <w:t>autorizate</w:t>
      </w:r>
      <w:proofErr w:type="spellEnd"/>
      <w:r w:rsidRPr="00C80846">
        <w:rPr>
          <w:bCs/>
          <w:i/>
          <w:iCs/>
          <w:sz w:val="22"/>
          <w:szCs w:val="22"/>
        </w:rPr>
        <w:t xml:space="preserve"> </w:t>
      </w:r>
      <w:proofErr w:type="spellStart"/>
      <w:r w:rsidRPr="00C80846">
        <w:rPr>
          <w:bCs/>
          <w:i/>
          <w:iCs/>
          <w:sz w:val="22"/>
          <w:szCs w:val="22"/>
        </w:rPr>
        <w:t>sa</w:t>
      </w:r>
      <w:proofErr w:type="spellEnd"/>
      <w:r w:rsidRPr="00C80846">
        <w:rPr>
          <w:bCs/>
          <w:i/>
          <w:iCs/>
          <w:sz w:val="22"/>
          <w:szCs w:val="22"/>
        </w:rPr>
        <w:t xml:space="preserve"> </w:t>
      </w:r>
      <w:proofErr w:type="spellStart"/>
      <w:r w:rsidRPr="00C80846">
        <w:rPr>
          <w:bCs/>
          <w:i/>
          <w:iCs/>
          <w:sz w:val="22"/>
          <w:szCs w:val="22"/>
        </w:rPr>
        <w:t>semneze</w:t>
      </w:r>
      <w:proofErr w:type="spellEnd"/>
      <w:r w:rsidRPr="00C80846">
        <w:rPr>
          <w:bCs/>
          <w:i/>
          <w:iCs/>
          <w:sz w:val="22"/>
          <w:szCs w:val="22"/>
        </w:rPr>
        <w:t xml:space="preserve"> </w:t>
      </w:r>
      <w:proofErr w:type="spellStart"/>
      <w:r w:rsidRPr="00C80846">
        <w:rPr>
          <w:bCs/>
          <w:i/>
          <w:iCs/>
          <w:sz w:val="22"/>
          <w:szCs w:val="22"/>
        </w:rPr>
        <w:t>în</w:t>
      </w:r>
      <w:proofErr w:type="spellEnd"/>
      <w:r w:rsidRPr="00C80846">
        <w:rPr>
          <w:bCs/>
          <w:i/>
          <w:iCs/>
          <w:sz w:val="22"/>
          <w:szCs w:val="22"/>
        </w:rPr>
        <w:t xml:space="preserve"> </w:t>
      </w:r>
      <w:proofErr w:type="spellStart"/>
      <w:r w:rsidRPr="00C80846">
        <w:rPr>
          <w:bCs/>
          <w:i/>
          <w:iCs/>
          <w:sz w:val="22"/>
          <w:szCs w:val="22"/>
        </w:rPr>
        <w:t>numele</w:t>
      </w:r>
      <w:proofErr w:type="spellEnd"/>
      <w:r w:rsidRPr="00C80846">
        <w:rPr>
          <w:bCs/>
          <w:i/>
          <w:iCs/>
          <w:sz w:val="22"/>
          <w:szCs w:val="22"/>
        </w:rPr>
        <w:t xml:space="preserve"> </w:t>
      </w:r>
      <w:proofErr w:type="spellStart"/>
      <w:r w:rsidRPr="00C80846">
        <w:rPr>
          <w:bCs/>
          <w:i/>
          <w:iCs/>
          <w:sz w:val="22"/>
          <w:szCs w:val="22"/>
        </w:rPr>
        <w:t>Terțului</w:t>
      </w:r>
      <w:proofErr w:type="spellEnd"/>
      <w:r w:rsidRPr="00C80846">
        <w:rPr>
          <w:bCs/>
          <w:i/>
          <w:iCs/>
          <w:sz w:val="22"/>
          <w:szCs w:val="22"/>
        </w:rPr>
        <w:t xml:space="preserve"> </w:t>
      </w:r>
      <w:proofErr w:type="spellStart"/>
      <w:r w:rsidRPr="00C80846">
        <w:rPr>
          <w:bCs/>
          <w:i/>
          <w:iCs/>
          <w:sz w:val="22"/>
          <w:szCs w:val="22"/>
        </w:rPr>
        <w:t>Susținător</w:t>
      </w:r>
      <w:proofErr w:type="spellEnd"/>
      <w:r w:rsidRPr="00C80846">
        <w:rPr>
          <w:bCs/>
          <w:i/>
          <w:iCs/>
          <w:sz w:val="22"/>
          <w:szCs w:val="22"/>
        </w:rPr>
        <w:t xml:space="preserve">], </w:t>
      </w:r>
      <w:r w:rsidRPr="00C80846">
        <w:rPr>
          <w:bCs/>
          <w:sz w:val="22"/>
          <w:szCs w:val="22"/>
        </w:rPr>
        <w:t xml:space="preserve">ne </w:t>
      </w:r>
      <w:proofErr w:type="spellStart"/>
      <w:r w:rsidRPr="00C80846">
        <w:rPr>
          <w:bCs/>
          <w:sz w:val="22"/>
          <w:szCs w:val="22"/>
        </w:rPr>
        <w:t>obligăm</w:t>
      </w:r>
      <w:proofErr w:type="spellEnd"/>
      <w:r w:rsidRPr="00C80846">
        <w:rPr>
          <w:bCs/>
          <w:sz w:val="22"/>
          <w:szCs w:val="22"/>
        </w:rPr>
        <w:t xml:space="preserve">, </w:t>
      </w:r>
      <w:proofErr w:type="spellStart"/>
      <w:r w:rsidRPr="00C80846">
        <w:rPr>
          <w:bCs/>
          <w:sz w:val="22"/>
          <w:szCs w:val="22"/>
        </w:rPr>
        <w:t>în</w:t>
      </w:r>
      <w:proofErr w:type="spellEnd"/>
      <w:r w:rsidRPr="00C80846">
        <w:rPr>
          <w:bCs/>
          <w:sz w:val="22"/>
          <w:szCs w:val="22"/>
        </w:rPr>
        <w:t xml:space="preserve"> mod </w:t>
      </w:r>
      <w:proofErr w:type="spellStart"/>
      <w:r w:rsidRPr="00C80846">
        <w:rPr>
          <w:bCs/>
          <w:sz w:val="22"/>
          <w:szCs w:val="22"/>
        </w:rPr>
        <w:t>ferm</w:t>
      </w:r>
      <w:proofErr w:type="spellEnd"/>
      <w:r w:rsidRPr="00C80846">
        <w:rPr>
          <w:bCs/>
          <w:sz w:val="22"/>
          <w:szCs w:val="22"/>
        </w:rPr>
        <w:t xml:space="preserve">, </w:t>
      </w:r>
      <w:proofErr w:type="spellStart"/>
      <w:r w:rsidRPr="00C80846">
        <w:rPr>
          <w:bCs/>
          <w:sz w:val="22"/>
          <w:szCs w:val="22"/>
        </w:rPr>
        <w:t>necondiţionat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şi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irevocabil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să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punem</w:t>
      </w:r>
      <w:proofErr w:type="spellEnd"/>
      <w:r w:rsidRPr="00C80846">
        <w:rPr>
          <w:bCs/>
          <w:sz w:val="22"/>
          <w:szCs w:val="22"/>
        </w:rPr>
        <w:t xml:space="preserve"> la </w:t>
      </w:r>
      <w:proofErr w:type="spellStart"/>
      <w:r w:rsidRPr="00C80846">
        <w:rPr>
          <w:bCs/>
          <w:sz w:val="22"/>
          <w:szCs w:val="22"/>
        </w:rPr>
        <w:t>dispoziția</w:t>
      </w:r>
      <w:proofErr w:type="spellEnd"/>
      <w:r w:rsidRPr="00C80846">
        <w:rPr>
          <w:bCs/>
          <w:sz w:val="22"/>
          <w:szCs w:val="22"/>
        </w:rPr>
        <w:t xml:space="preserve"> ................................[</w:t>
      </w:r>
      <w:proofErr w:type="spellStart"/>
      <w:r w:rsidRPr="00C80846">
        <w:rPr>
          <w:bCs/>
          <w:i/>
          <w:sz w:val="22"/>
          <w:szCs w:val="22"/>
        </w:rPr>
        <w:t>introduceți</w:t>
      </w:r>
      <w:proofErr w:type="spellEnd"/>
      <w:r w:rsidRPr="00C80846">
        <w:rPr>
          <w:bCs/>
          <w:i/>
          <w:sz w:val="22"/>
          <w:szCs w:val="22"/>
        </w:rPr>
        <w:t xml:space="preserve"> </w:t>
      </w:r>
      <w:proofErr w:type="spellStart"/>
      <w:r w:rsidRPr="00C80846">
        <w:rPr>
          <w:bCs/>
          <w:i/>
          <w:sz w:val="22"/>
          <w:szCs w:val="22"/>
        </w:rPr>
        <w:t>numele</w:t>
      </w:r>
      <w:proofErr w:type="spellEnd"/>
      <w:r w:rsidRPr="00C80846">
        <w:rPr>
          <w:bCs/>
          <w:i/>
          <w:sz w:val="22"/>
          <w:szCs w:val="22"/>
        </w:rPr>
        <w:t>/</w:t>
      </w:r>
      <w:proofErr w:type="spellStart"/>
      <w:r w:rsidRPr="00C80846">
        <w:rPr>
          <w:bCs/>
          <w:i/>
          <w:sz w:val="22"/>
          <w:szCs w:val="22"/>
        </w:rPr>
        <w:t>denumirea</w:t>
      </w:r>
      <w:proofErr w:type="spellEnd"/>
      <w:r w:rsidRPr="00C80846">
        <w:rPr>
          <w:bCs/>
          <w:i/>
          <w:sz w:val="22"/>
          <w:szCs w:val="22"/>
        </w:rPr>
        <w:t xml:space="preserve"> </w:t>
      </w:r>
      <w:proofErr w:type="spellStart"/>
      <w:r w:rsidRPr="00C80846">
        <w:rPr>
          <w:bCs/>
          <w:i/>
          <w:sz w:val="22"/>
          <w:szCs w:val="22"/>
        </w:rPr>
        <w:t>completă</w:t>
      </w:r>
      <w:proofErr w:type="spellEnd"/>
      <w:r w:rsidRPr="00C80846">
        <w:rPr>
          <w:bCs/>
          <w:i/>
          <w:sz w:val="22"/>
          <w:szCs w:val="22"/>
        </w:rPr>
        <w:t xml:space="preserve"> a </w:t>
      </w:r>
      <w:proofErr w:type="spellStart"/>
      <w:r w:rsidRPr="00C80846">
        <w:rPr>
          <w:bCs/>
          <w:i/>
          <w:sz w:val="22"/>
          <w:szCs w:val="22"/>
        </w:rPr>
        <w:t>Ofertantului</w:t>
      </w:r>
      <w:proofErr w:type="spellEnd"/>
      <w:r w:rsidRPr="00C80846">
        <w:rPr>
          <w:bCs/>
          <w:i/>
          <w:sz w:val="22"/>
          <w:szCs w:val="22"/>
        </w:rPr>
        <w:t>/</w:t>
      </w:r>
      <w:proofErr w:type="spellStart"/>
      <w:r w:rsidRPr="00C80846">
        <w:rPr>
          <w:bCs/>
          <w:i/>
          <w:sz w:val="22"/>
          <w:szCs w:val="22"/>
        </w:rPr>
        <w:t>grupului</w:t>
      </w:r>
      <w:proofErr w:type="spellEnd"/>
      <w:r w:rsidRPr="00C80846">
        <w:rPr>
          <w:bCs/>
          <w:i/>
          <w:sz w:val="22"/>
          <w:szCs w:val="22"/>
        </w:rPr>
        <w:t xml:space="preserve"> de </w:t>
      </w:r>
      <w:proofErr w:type="spellStart"/>
      <w:r w:rsidRPr="00C80846">
        <w:rPr>
          <w:bCs/>
          <w:i/>
          <w:sz w:val="22"/>
          <w:szCs w:val="22"/>
        </w:rPr>
        <w:t>operatori</w:t>
      </w:r>
      <w:proofErr w:type="spellEnd"/>
      <w:r w:rsidRPr="00C80846">
        <w:rPr>
          <w:bCs/>
          <w:i/>
          <w:sz w:val="22"/>
          <w:szCs w:val="22"/>
        </w:rPr>
        <w:t xml:space="preserve"> economici </w:t>
      </w:r>
      <w:proofErr w:type="spellStart"/>
      <w:r w:rsidRPr="00C80846">
        <w:rPr>
          <w:bCs/>
          <w:i/>
          <w:sz w:val="22"/>
          <w:szCs w:val="22"/>
        </w:rPr>
        <w:t>căruia</w:t>
      </w:r>
      <w:proofErr w:type="spellEnd"/>
      <w:r w:rsidRPr="00C80846">
        <w:rPr>
          <w:bCs/>
          <w:i/>
          <w:sz w:val="22"/>
          <w:szCs w:val="22"/>
        </w:rPr>
        <w:t xml:space="preserve"> </w:t>
      </w:r>
      <w:proofErr w:type="spellStart"/>
      <w:r w:rsidRPr="00C80846">
        <w:rPr>
          <w:bCs/>
          <w:i/>
          <w:sz w:val="22"/>
          <w:szCs w:val="22"/>
        </w:rPr>
        <w:t>îi</w:t>
      </w:r>
      <w:proofErr w:type="spellEnd"/>
      <w:r w:rsidRPr="00C80846">
        <w:rPr>
          <w:bCs/>
          <w:i/>
          <w:sz w:val="22"/>
          <w:szCs w:val="22"/>
        </w:rPr>
        <w:t xml:space="preserve"> </w:t>
      </w:r>
      <w:proofErr w:type="spellStart"/>
      <w:r w:rsidRPr="00C80846">
        <w:rPr>
          <w:bCs/>
          <w:i/>
          <w:sz w:val="22"/>
          <w:szCs w:val="22"/>
        </w:rPr>
        <w:t>este</w:t>
      </w:r>
      <w:proofErr w:type="spellEnd"/>
      <w:r w:rsidRPr="00C80846">
        <w:rPr>
          <w:bCs/>
          <w:i/>
          <w:sz w:val="22"/>
          <w:szCs w:val="22"/>
        </w:rPr>
        <w:t xml:space="preserve"> </w:t>
      </w:r>
      <w:proofErr w:type="spellStart"/>
      <w:r w:rsidRPr="00C80846">
        <w:rPr>
          <w:bCs/>
          <w:i/>
          <w:sz w:val="22"/>
          <w:szCs w:val="22"/>
        </w:rPr>
        <w:t>acordat</w:t>
      </w:r>
      <w:proofErr w:type="spellEnd"/>
      <w:r w:rsidRPr="00C80846">
        <w:rPr>
          <w:bCs/>
          <w:i/>
          <w:sz w:val="22"/>
          <w:szCs w:val="22"/>
        </w:rPr>
        <w:t xml:space="preserve"> </w:t>
      </w:r>
      <w:proofErr w:type="spellStart"/>
      <w:r w:rsidRPr="00C80846">
        <w:rPr>
          <w:bCs/>
          <w:i/>
          <w:sz w:val="22"/>
          <w:szCs w:val="22"/>
        </w:rPr>
        <w:t>suportul</w:t>
      </w:r>
      <w:proofErr w:type="spellEnd"/>
      <w:r w:rsidRPr="00C80846">
        <w:rPr>
          <w:bCs/>
          <w:i/>
          <w:sz w:val="22"/>
          <w:szCs w:val="22"/>
        </w:rPr>
        <w:t>](</w:t>
      </w:r>
      <w:proofErr w:type="spellStart"/>
      <w:r w:rsidRPr="00C80846">
        <w:rPr>
          <w:bCs/>
          <w:sz w:val="22"/>
          <w:szCs w:val="22"/>
        </w:rPr>
        <w:t>denumit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în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continuare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Ofertant</w:t>
      </w:r>
      <w:proofErr w:type="spellEnd"/>
      <w:r w:rsidRPr="00C80846">
        <w:rPr>
          <w:bCs/>
          <w:sz w:val="22"/>
          <w:szCs w:val="22"/>
        </w:rPr>
        <w:t xml:space="preserve">) </w:t>
      </w:r>
      <w:proofErr w:type="spellStart"/>
      <w:r w:rsidRPr="00C80846">
        <w:rPr>
          <w:bCs/>
          <w:sz w:val="22"/>
          <w:szCs w:val="22"/>
        </w:rPr>
        <w:t>resursele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tehnice</w:t>
      </w:r>
      <w:proofErr w:type="spellEnd"/>
      <w:r w:rsidRPr="00C80846">
        <w:rPr>
          <w:bCs/>
          <w:sz w:val="22"/>
          <w:szCs w:val="22"/>
        </w:rPr>
        <w:t xml:space="preserve">, </w:t>
      </w:r>
      <w:proofErr w:type="spellStart"/>
      <w:r w:rsidRPr="00C80846">
        <w:rPr>
          <w:bCs/>
          <w:sz w:val="22"/>
          <w:szCs w:val="22"/>
        </w:rPr>
        <w:t>profesionale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și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umane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menționate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mai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jos</w:t>
      </w:r>
      <w:proofErr w:type="spellEnd"/>
      <w:r w:rsidRPr="00C80846">
        <w:rPr>
          <w:bCs/>
          <w:sz w:val="22"/>
          <w:szCs w:val="22"/>
        </w:rPr>
        <w:t xml:space="preserve">, pe care le </w:t>
      </w:r>
      <w:proofErr w:type="spellStart"/>
      <w:r w:rsidRPr="00C80846">
        <w:rPr>
          <w:bCs/>
          <w:sz w:val="22"/>
          <w:szCs w:val="22"/>
        </w:rPr>
        <w:t>deținem</w:t>
      </w:r>
      <w:proofErr w:type="spellEnd"/>
      <w:r w:rsidRPr="00C80846">
        <w:rPr>
          <w:bCs/>
          <w:sz w:val="22"/>
          <w:szCs w:val="22"/>
        </w:rPr>
        <w:t xml:space="preserve">, </w:t>
      </w:r>
      <w:proofErr w:type="spellStart"/>
      <w:r w:rsidRPr="00C80846">
        <w:rPr>
          <w:bCs/>
          <w:sz w:val="22"/>
          <w:szCs w:val="22"/>
        </w:rPr>
        <w:t>pentru</w:t>
      </w:r>
      <w:proofErr w:type="spellEnd"/>
      <w:r w:rsidRPr="00C80846">
        <w:rPr>
          <w:bCs/>
          <w:sz w:val="22"/>
          <w:szCs w:val="22"/>
        </w:rPr>
        <w:t xml:space="preserve"> a </w:t>
      </w:r>
      <w:proofErr w:type="spellStart"/>
      <w:r w:rsidRPr="00C80846">
        <w:rPr>
          <w:bCs/>
          <w:sz w:val="22"/>
          <w:szCs w:val="22"/>
        </w:rPr>
        <w:t>asigura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îndeplinirea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completă</w:t>
      </w:r>
      <w:proofErr w:type="spellEnd"/>
      <w:r w:rsidRPr="00C80846">
        <w:rPr>
          <w:bCs/>
          <w:sz w:val="22"/>
          <w:szCs w:val="22"/>
        </w:rPr>
        <w:t xml:space="preserve">, la </w:t>
      </w:r>
      <w:proofErr w:type="spellStart"/>
      <w:r w:rsidRPr="00C80846">
        <w:rPr>
          <w:bCs/>
          <w:sz w:val="22"/>
          <w:szCs w:val="22"/>
        </w:rPr>
        <w:t>timp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și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corectă</w:t>
      </w:r>
      <w:proofErr w:type="spellEnd"/>
      <w:r w:rsidRPr="00C80846">
        <w:rPr>
          <w:bCs/>
          <w:sz w:val="22"/>
          <w:szCs w:val="22"/>
        </w:rPr>
        <w:t xml:space="preserve"> a </w:t>
      </w:r>
      <w:proofErr w:type="spellStart"/>
      <w:r w:rsidRPr="00C80846">
        <w:rPr>
          <w:bCs/>
          <w:sz w:val="22"/>
          <w:szCs w:val="22"/>
        </w:rPr>
        <w:t>tuturor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obligațiilor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contractuale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asumate</w:t>
      </w:r>
      <w:proofErr w:type="spellEnd"/>
      <w:r w:rsidRPr="00C80846">
        <w:rPr>
          <w:bCs/>
          <w:sz w:val="22"/>
          <w:szCs w:val="22"/>
        </w:rPr>
        <w:t xml:space="preserve"> de </w:t>
      </w:r>
      <w:proofErr w:type="spellStart"/>
      <w:r w:rsidRPr="00C80846">
        <w:rPr>
          <w:bCs/>
          <w:sz w:val="22"/>
          <w:szCs w:val="22"/>
        </w:rPr>
        <w:t>Ofertant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în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conformitate</w:t>
      </w:r>
      <w:proofErr w:type="spellEnd"/>
      <w:r w:rsidRPr="00C80846">
        <w:rPr>
          <w:bCs/>
          <w:sz w:val="22"/>
          <w:szCs w:val="22"/>
        </w:rPr>
        <w:t xml:space="preserve"> cu </w:t>
      </w:r>
      <w:proofErr w:type="spellStart"/>
      <w:r w:rsidRPr="00C80846">
        <w:rPr>
          <w:bCs/>
          <w:sz w:val="22"/>
          <w:szCs w:val="22"/>
        </w:rPr>
        <w:t>Oferta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depusă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și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Contractul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ce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urmează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să</w:t>
      </w:r>
      <w:proofErr w:type="spellEnd"/>
      <w:r w:rsidRPr="00C80846">
        <w:rPr>
          <w:bCs/>
          <w:sz w:val="22"/>
          <w:szCs w:val="22"/>
        </w:rPr>
        <w:t xml:space="preserve"> fie </w:t>
      </w:r>
      <w:proofErr w:type="spellStart"/>
      <w:r w:rsidRPr="00C80846">
        <w:rPr>
          <w:bCs/>
          <w:sz w:val="22"/>
          <w:szCs w:val="22"/>
        </w:rPr>
        <w:t>încheiat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între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Ofertant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și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Autoritatea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Contractantă</w:t>
      </w:r>
      <w:proofErr w:type="spellEnd"/>
      <w:r w:rsidRPr="00C80846">
        <w:rPr>
          <w:bCs/>
          <w:sz w:val="22"/>
          <w:szCs w:val="22"/>
        </w:rPr>
        <w:t xml:space="preserve">. </w:t>
      </w:r>
      <w:proofErr w:type="spellStart"/>
      <w:r w:rsidRPr="00C80846">
        <w:rPr>
          <w:bCs/>
          <w:sz w:val="22"/>
          <w:szCs w:val="22"/>
        </w:rPr>
        <w:t>Punerea</w:t>
      </w:r>
      <w:proofErr w:type="spellEnd"/>
      <w:r w:rsidRPr="00C80846">
        <w:rPr>
          <w:bCs/>
          <w:sz w:val="22"/>
          <w:szCs w:val="22"/>
        </w:rPr>
        <w:t xml:space="preserve"> la </w:t>
      </w:r>
      <w:proofErr w:type="spellStart"/>
      <w:r w:rsidRPr="00C80846">
        <w:rPr>
          <w:bCs/>
          <w:sz w:val="22"/>
          <w:szCs w:val="22"/>
        </w:rPr>
        <w:t>dispoziție</w:t>
      </w:r>
      <w:proofErr w:type="spellEnd"/>
      <w:r w:rsidRPr="00C80846">
        <w:rPr>
          <w:bCs/>
          <w:sz w:val="22"/>
          <w:szCs w:val="22"/>
        </w:rPr>
        <w:t xml:space="preserve"> a </w:t>
      </w:r>
      <w:proofErr w:type="spellStart"/>
      <w:r w:rsidRPr="00C80846">
        <w:rPr>
          <w:bCs/>
          <w:sz w:val="22"/>
          <w:szCs w:val="22"/>
        </w:rPr>
        <w:t>resurselor</w:t>
      </w:r>
      <w:proofErr w:type="spellEnd"/>
      <w:r w:rsidRPr="00C80846">
        <w:rPr>
          <w:bCs/>
          <w:sz w:val="22"/>
          <w:szCs w:val="22"/>
        </w:rPr>
        <w:t xml:space="preserve"> se </w:t>
      </w:r>
      <w:proofErr w:type="spellStart"/>
      <w:r w:rsidRPr="00C80846">
        <w:rPr>
          <w:bCs/>
          <w:sz w:val="22"/>
          <w:szCs w:val="22"/>
        </w:rPr>
        <w:t>va</w:t>
      </w:r>
      <w:proofErr w:type="spellEnd"/>
      <w:r w:rsidRPr="00C80846">
        <w:rPr>
          <w:bCs/>
          <w:sz w:val="22"/>
          <w:szCs w:val="22"/>
        </w:rPr>
        <w:t xml:space="preserve"> face </w:t>
      </w:r>
      <w:proofErr w:type="spellStart"/>
      <w:r w:rsidRPr="00C80846">
        <w:rPr>
          <w:bCs/>
          <w:sz w:val="22"/>
          <w:szCs w:val="22"/>
        </w:rPr>
        <w:t>în</w:t>
      </w:r>
      <w:proofErr w:type="spellEnd"/>
      <w:r w:rsidRPr="00C80846">
        <w:rPr>
          <w:bCs/>
          <w:sz w:val="22"/>
          <w:szCs w:val="22"/>
        </w:rPr>
        <w:t xml:space="preserve"> mod </w:t>
      </w:r>
      <w:proofErr w:type="spellStart"/>
      <w:r w:rsidRPr="00C80846">
        <w:rPr>
          <w:bCs/>
          <w:sz w:val="22"/>
          <w:szCs w:val="22"/>
        </w:rPr>
        <w:t>necondiționat</w:t>
      </w:r>
      <w:proofErr w:type="spellEnd"/>
      <w:r w:rsidRPr="00C80846">
        <w:rPr>
          <w:bCs/>
          <w:sz w:val="22"/>
          <w:szCs w:val="22"/>
        </w:rPr>
        <w:t xml:space="preserve">, </w:t>
      </w:r>
      <w:proofErr w:type="spellStart"/>
      <w:r w:rsidRPr="00C80846">
        <w:rPr>
          <w:bCs/>
          <w:sz w:val="22"/>
          <w:szCs w:val="22"/>
        </w:rPr>
        <w:t>în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funcție</w:t>
      </w:r>
      <w:proofErr w:type="spellEnd"/>
      <w:r w:rsidRPr="00C80846">
        <w:rPr>
          <w:bCs/>
          <w:sz w:val="22"/>
          <w:szCs w:val="22"/>
        </w:rPr>
        <w:t xml:space="preserve"> de </w:t>
      </w:r>
      <w:proofErr w:type="spellStart"/>
      <w:r w:rsidRPr="00C80846">
        <w:rPr>
          <w:bCs/>
          <w:sz w:val="22"/>
          <w:szCs w:val="22"/>
        </w:rPr>
        <w:t>necesitățile</w:t>
      </w:r>
      <w:proofErr w:type="spellEnd"/>
      <w:r w:rsidRPr="00C80846">
        <w:rPr>
          <w:bCs/>
          <w:sz w:val="22"/>
          <w:szCs w:val="22"/>
        </w:rPr>
        <w:t xml:space="preserve"> care apar </w:t>
      </w:r>
      <w:proofErr w:type="spellStart"/>
      <w:r w:rsidRPr="00C80846">
        <w:rPr>
          <w:bCs/>
          <w:sz w:val="22"/>
          <w:szCs w:val="22"/>
        </w:rPr>
        <w:t>în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timpul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executării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Contractului</w:t>
      </w:r>
      <w:proofErr w:type="spellEnd"/>
      <w:r w:rsidRPr="00C80846">
        <w:rPr>
          <w:bCs/>
          <w:sz w:val="22"/>
          <w:szCs w:val="22"/>
        </w:rPr>
        <w:t>.</w:t>
      </w:r>
    </w:p>
    <w:p w14:paraId="3CE5F3F0" w14:textId="77777777" w:rsidR="006B01C3" w:rsidRPr="00C80846" w:rsidRDefault="006B01C3" w:rsidP="006B01C3">
      <w:pPr>
        <w:shd w:val="clear" w:color="auto" w:fill="FFFFFF"/>
        <w:tabs>
          <w:tab w:val="left" w:leader="dot" w:pos="7166"/>
        </w:tabs>
        <w:ind w:left="24" w:firstLine="851"/>
        <w:jc w:val="both"/>
        <w:rPr>
          <w:bCs/>
          <w:sz w:val="22"/>
          <w:szCs w:val="22"/>
        </w:rPr>
      </w:pPr>
    </w:p>
    <w:p w14:paraId="5CCC1E2B" w14:textId="77777777" w:rsidR="006B01C3" w:rsidRPr="00C80846" w:rsidRDefault="006B01C3" w:rsidP="006B01C3">
      <w:pPr>
        <w:shd w:val="clear" w:color="auto" w:fill="FFFFFF"/>
        <w:tabs>
          <w:tab w:val="left" w:leader="dot" w:pos="7166"/>
        </w:tabs>
        <w:ind w:left="24" w:firstLine="851"/>
        <w:jc w:val="both"/>
        <w:rPr>
          <w:bCs/>
          <w:sz w:val="22"/>
          <w:szCs w:val="22"/>
        </w:rPr>
      </w:pPr>
      <w:r w:rsidRPr="00C80846">
        <w:rPr>
          <w:bCs/>
          <w:sz w:val="22"/>
          <w:szCs w:val="22"/>
        </w:rPr>
        <w:t>Noi, ............................................ [</w:t>
      </w:r>
      <w:proofErr w:type="spellStart"/>
      <w:r w:rsidRPr="00C80846">
        <w:rPr>
          <w:bCs/>
          <w:i/>
          <w:sz w:val="22"/>
          <w:szCs w:val="22"/>
        </w:rPr>
        <w:t>denumirea</w:t>
      </w:r>
      <w:proofErr w:type="spellEnd"/>
      <w:r w:rsidRPr="00C80846">
        <w:rPr>
          <w:bCs/>
          <w:i/>
          <w:sz w:val="22"/>
          <w:szCs w:val="22"/>
        </w:rPr>
        <w:t xml:space="preserve"> </w:t>
      </w:r>
      <w:proofErr w:type="spellStart"/>
      <w:r w:rsidRPr="00C80846">
        <w:rPr>
          <w:bCs/>
          <w:i/>
          <w:sz w:val="22"/>
          <w:szCs w:val="22"/>
        </w:rPr>
        <w:t>terţului</w:t>
      </w:r>
      <w:proofErr w:type="spellEnd"/>
      <w:r w:rsidRPr="00C80846">
        <w:rPr>
          <w:bCs/>
          <w:i/>
          <w:sz w:val="22"/>
          <w:szCs w:val="22"/>
        </w:rPr>
        <w:t xml:space="preserve"> </w:t>
      </w:r>
      <w:proofErr w:type="spellStart"/>
      <w:r w:rsidRPr="00C80846">
        <w:rPr>
          <w:bCs/>
          <w:i/>
          <w:sz w:val="22"/>
          <w:szCs w:val="22"/>
        </w:rPr>
        <w:t>susţinător</w:t>
      </w:r>
      <w:proofErr w:type="spellEnd"/>
      <w:r w:rsidRPr="00C80846">
        <w:rPr>
          <w:bCs/>
          <w:i/>
          <w:sz w:val="22"/>
          <w:szCs w:val="22"/>
        </w:rPr>
        <w:t xml:space="preserve">], </w:t>
      </w:r>
      <w:r w:rsidRPr="00C80846">
        <w:rPr>
          <w:bCs/>
          <w:sz w:val="22"/>
          <w:szCs w:val="22"/>
        </w:rPr>
        <w:t xml:space="preserve">ne </w:t>
      </w:r>
      <w:proofErr w:type="spellStart"/>
      <w:r w:rsidRPr="00C80846">
        <w:rPr>
          <w:bCs/>
          <w:sz w:val="22"/>
          <w:szCs w:val="22"/>
        </w:rPr>
        <w:t>obligăm</w:t>
      </w:r>
      <w:proofErr w:type="spellEnd"/>
      <w:r w:rsidRPr="00C80846">
        <w:rPr>
          <w:bCs/>
          <w:sz w:val="22"/>
          <w:szCs w:val="22"/>
        </w:rPr>
        <w:t xml:space="preserve">, </w:t>
      </w:r>
      <w:proofErr w:type="spellStart"/>
      <w:r w:rsidRPr="00C80846">
        <w:rPr>
          <w:bCs/>
          <w:sz w:val="22"/>
          <w:szCs w:val="22"/>
        </w:rPr>
        <w:t>în</w:t>
      </w:r>
      <w:proofErr w:type="spellEnd"/>
      <w:r w:rsidRPr="00C80846">
        <w:rPr>
          <w:bCs/>
          <w:sz w:val="22"/>
          <w:szCs w:val="22"/>
        </w:rPr>
        <w:t xml:space="preserve"> mod </w:t>
      </w:r>
      <w:proofErr w:type="spellStart"/>
      <w:r w:rsidRPr="00C80846">
        <w:rPr>
          <w:bCs/>
          <w:sz w:val="22"/>
          <w:szCs w:val="22"/>
        </w:rPr>
        <w:t>ferm</w:t>
      </w:r>
      <w:proofErr w:type="spellEnd"/>
      <w:r w:rsidRPr="00C80846">
        <w:rPr>
          <w:bCs/>
          <w:sz w:val="22"/>
          <w:szCs w:val="22"/>
        </w:rPr>
        <w:t xml:space="preserve">, </w:t>
      </w:r>
      <w:proofErr w:type="spellStart"/>
      <w:r w:rsidRPr="00C80846">
        <w:rPr>
          <w:bCs/>
          <w:sz w:val="22"/>
          <w:szCs w:val="22"/>
        </w:rPr>
        <w:t>necondiţionat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şi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irevocabil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să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ducem</w:t>
      </w:r>
      <w:proofErr w:type="spellEnd"/>
      <w:r w:rsidRPr="00C80846">
        <w:rPr>
          <w:bCs/>
          <w:sz w:val="22"/>
          <w:szCs w:val="22"/>
        </w:rPr>
        <w:t xml:space="preserve"> la </w:t>
      </w:r>
      <w:proofErr w:type="spellStart"/>
      <w:r w:rsidRPr="00C80846">
        <w:rPr>
          <w:bCs/>
          <w:sz w:val="22"/>
          <w:szCs w:val="22"/>
        </w:rPr>
        <w:t>îndeplinire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integrală</w:t>
      </w:r>
      <w:proofErr w:type="spellEnd"/>
      <w:r w:rsidRPr="00C80846">
        <w:rPr>
          <w:bCs/>
          <w:sz w:val="22"/>
          <w:szCs w:val="22"/>
        </w:rPr>
        <w:t xml:space="preserve">, </w:t>
      </w:r>
      <w:proofErr w:type="spellStart"/>
      <w:r w:rsidRPr="00C80846">
        <w:rPr>
          <w:bCs/>
          <w:sz w:val="22"/>
          <w:szCs w:val="22"/>
        </w:rPr>
        <w:t>reglementară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și</w:t>
      </w:r>
      <w:proofErr w:type="spellEnd"/>
      <w:r w:rsidRPr="00C80846">
        <w:rPr>
          <w:bCs/>
          <w:sz w:val="22"/>
          <w:szCs w:val="22"/>
        </w:rPr>
        <w:t xml:space="preserve"> la termen </w:t>
      </w:r>
      <w:proofErr w:type="spellStart"/>
      <w:r w:rsidRPr="00C80846">
        <w:rPr>
          <w:bCs/>
          <w:sz w:val="22"/>
          <w:szCs w:val="22"/>
        </w:rPr>
        <w:t>obligațiilor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asumate</w:t>
      </w:r>
      <w:proofErr w:type="spellEnd"/>
      <w:r w:rsidRPr="00C80846">
        <w:rPr>
          <w:bCs/>
          <w:sz w:val="22"/>
          <w:szCs w:val="22"/>
        </w:rPr>
        <w:t xml:space="preserve"> de .....................</w:t>
      </w:r>
      <w:r w:rsidRPr="00C80846">
        <w:rPr>
          <w:bCs/>
          <w:i/>
          <w:sz w:val="22"/>
          <w:szCs w:val="22"/>
        </w:rPr>
        <w:t>.[</w:t>
      </w:r>
      <w:proofErr w:type="spellStart"/>
      <w:r w:rsidRPr="00C80846">
        <w:rPr>
          <w:bCs/>
          <w:i/>
          <w:sz w:val="22"/>
          <w:szCs w:val="22"/>
        </w:rPr>
        <w:t>denumirea</w:t>
      </w:r>
      <w:proofErr w:type="spellEnd"/>
      <w:r w:rsidRPr="00C80846">
        <w:rPr>
          <w:bCs/>
          <w:i/>
          <w:sz w:val="22"/>
          <w:szCs w:val="22"/>
        </w:rPr>
        <w:t xml:space="preserve"> </w:t>
      </w:r>
      <w:proofErr w:type="spellStart"/>
      <w:r w:rsidRPr="00C80846">
        <w:rPr>
          <w:bCs/>
          <w:i/>
          <w:sz w:val="22"/>
          <w:szCs w:val="22"/>
        </w:rPr>
        <w:t>ofertantului</w:t>
      </w:r>
      <w:proofErr w:type="spellEnd"/>
      <w:r w:rsidRPr="00C80846">
        <w:rPr>
          <w:bCs/>
          <w:i/>
          <w:sz w:val="22"/>
          <w:szCs w:val="22"/>
        </w:rPr>
        <w:t>/</w:t>
      </w:r>
      <w:proofErr w:type="spellStart"/>
      <w:r w:rsidRPr="00C80846">
        <w:rPr>
          <w:bCs/>
          <w:i/>
          <w:sz w:val="22"/>
          <w:szCs w:val="22"/>
        </w:rPr>
        <w:t>grupului</w:t>
      </w:r>
      <w:proofErr w:type="spellEnd"/>
      <w:r w:rsidRPr="00C80846">
        <w:rPr>
          <w:bCs/>
          <w:i/>
          <w:sz w:val="22"/>
          <w:szCs w:val="22"/>
        </w:rPr>
        <w:t xml:space="preserve"> de </w:t>
      </w:r>
      <w:proofErr w:type="spellStart"/>
      <w:r w:rsidRPr="00C80846">
        <w:rPr>
          <w:bCs/>
          <w:i/>
          <w:sz w:val="22"/>
          <w:szCs w:val="22"/>
        </w:rPr>
        <w:t>operatori</w:t>
      </w:r>
      <w:proofErr w:type="spellEnd"/>
      <w:r w:rsidRPr="00C80846">
        <w:rPr>
          <w:bCs/>
          <w:i/>
          <w:sz w:val="22"/>
          <w:szCs w:val="22"/>
        </w:rPr>
        <w:t xml:space="preserve"> economici]</w:t>
      </w:r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prin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contractul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ce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urmează</w:t>
      </w:r>
      <w:proofErr w:type="spellEnd"/>
      <w:r w:rsidRPr="00C80846">
        <w:rPr>
          <w:bCs/>
          <w:sz w:val="22"/>
          <w:szCs w:val="22"/>
        </w:rPr>
        <w:t xml:space="preserve"> a fi </w:t>
      </w:r>
      <w:proofErr w:type="spellStart"/>
      <w:r w:rsidRPr="00C80846">
        <w:rPr>
          <w:bCs/>
          <w:sz w:val="22"/>
          <w:szCs w:val="22"/>
        </w:rPr>
        <w:t>încheiat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între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Ofertant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și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Autoritatea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Contractantă</w:t>
      </w:r>
      <w:proofErr w:type="spellEnd"/>
      <w:r w:rsidRPr="00C80846">
        <w:rPr>
          <w:bCs/>
          <w:sz w:val="22"/>
          <w:szCs w:val="22"/>
        </w:rPr>
        <w:t xml:space="preserve">, </w:t>
      </w:r>
      <w:proofErr w:type="spellStart"/>
      <w:r w:rsidRPr="00C80846">
        <w:rPr>
          <w:bCs/>
          <w:sz w:val="22"/>
          <w:szCs w:val="22"/>
        </w:rPr>
        <w:t>pentru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partea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asumată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prin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prezentul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angajament</w:t>
      </w:r>
      <w:proofErr w:type="spellEnd"/>
      <w:r w:rsidRPr="00C80846">
        <w:rPr>
          <w:bCs/>
          <w:sz w:val="22"/>
          <w:szCs w:val="22"/>
        </w:rPr>
        <w:t>.</w:t>
      </w:r>
    </w:p>
    <w:p w14:paraId="1DAE4B9D" w14:textId="77777777" w:rsidR="006B01C3" w:rsidRPr="00C80846" w:rsidRDefault="006B01C3" w:rsidP="006B01C3">
      <w:pPr>
        <w:shd w:val="clear" w:color="auto" w:fill="FFFFFF"/>
        <w:tabs>
          <w:tab w:val="left" w:leader="dot" w:pos="7166"/>
        </w:tabs>
        <w:ind w:left="24" w:firstLine="851"/>
        <w:jc w:val="both"/>
        <w:rPr>
          <w:bCs/>
          <w:sz w:val="22"/>
          <w:szCs w:val="22"/>
        </w:rPr>
      </w:pPr>
      <w:proofErr w:type="spellStart"/>
      <w:r w:rsidRPr="00C80846">
        <w:rPr>
          <w:bCs/>
          <w:sz w:val="22"/>
          <w:szCs w:val="22"/>
        </w:rPr>
        <w:t>În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acest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sens</w:t>
      </w:r>
      <w:proofErr w:type="spellEnd"/>
      <w:r w:rsidRPr="00C80846">
        <w:rPr>
          <w:bCs/>
          <w:sz w:val="22"/>
          <w:szCs w:val="22"/>
        </w:rPr>
        <w:t>:</w:t>
      </w:r>
    </w:p>
    <w:p w14:paraId="42978068" w14:textId="77777777" w:rsidR="006B01C3" w:rsidRPr="00C80846" w:rsidRDefault="006B01C3" w:rsidP="006B01C3">
      <w:pPr>
        <w:numPr>
          <w:ilvl w:val="2"/>
          <w:numId w:val="2"/>
        </w:numPr>
        <w:shd w:val="clear" w:color="auto" w:fill="FFFFFF"/>
        <w:tabs>
          <w:tab w:val="left" w:leader="dot" w:pos="7166"/>
        </w:tabs>
        <w:suppressAutoHyphens/>
        <w:rPr>
          <w:bCs/>
          <w:sz w:val="22"/>
          <w:szCs w:val="22"/>
        </w:rPr>
      </w:pPr>
      <w:r w:rsidRPr="00C80846">
        <w:rPr>
          <w:bCs/>
          <w:sz w:val="22"/>
          <w:szCs w:val="22"/>
        </w:rPr>
        <w:t xml:space="preserve">Ne </w:t>
      </w:r>
      <w:proofErr w:type="spellStart"/>
      <w:r w:rsidRPr="00C80846">
        <w:rPr>
          <w:bCs/>
          <w:sz w:val="22"/>
          <w:szCs w:val="22"/>
        </w:rPr>
        <w:t>obligam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în</w:t>
      </w:r>
      <w:proofErr w:type="spellEnd"/>
      <w:r w:rsidRPr="00C80846">
        <w:rPr>
          <w:bCs/>
          <w:sz w:val="22"/>
          <w:szCs w:val="22"/>
        </w:rPr>
        <w:t xml:space="preserve"> mod </w:t>
      </w:r>
      <w:proofErr w:type="spellStart"/>
      <w:r w:rsidRPr="00C80846">
        <w:rPr>
          <w:bCs/>
          <w:sz w:val="22"/>
          <w:szCs w:val="22"/>
        </w:rPr>
        <w:t>ferm</w:t>
      </w:r>
      <w:proofErr w:type="spellEnd"/>
      <w:r w:rsidRPr="00C80846">
        <w:rPr>
          <w:bCs/>
          <w:sz w:val="22"/>
          <w:szCs w:val="22"/>
        </w:rPr>
        <w:t xml:space="preserve">, </w:t>
      </w:r>
      <w:proofErr w:type="spellStart"/>
      <w:r w:rsidRPr="00C80846">
        <w:rPr>
          <w:bCs/>
          <w:sz w:val="22"/>
          <w:szCs w:val="22"/>
        </w:rPr>
        <w:t>necondiţionat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şi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irevocabil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să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punem</w:t>
      </w:r>
      <w:proofErr w:type="spellEnd"/>
      <w:r w:rsidRPr="00C80846">
        <w:rPr>
          <w:bCs/>
          <w:sz w:val="22"/>
          <w:szCs w:val="22"/>
        </w:rPr>
        <w:t xml:space="preserve"> la </w:t>
      </w:r>
      <w:proofErr w:type="spellStart"/>
      <w:r w:rsidRPr="00C80846">
        <w:rPr>
          <w:bCs/>
          <w:sz w:val="22"/>
          <w:szCs w:val="22"/>
        </w:rPr>
        <w:t>dispoziția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Ofertantului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devenit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Contractant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resursele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tehnice</w:t>
      </w:r>
      <w:proofErr w:type="spellEnd"/>
      <w:r w:rsidRPr="00C80846">
        <w:rPr>
          <w:bCs/>
          <w:sz w:val="22"/>
          <w:szCs w:val="22"/>
        </w:rPr>
        <w:t xml:space="preserve">, </w:t>
      </w:r>
      <w:proofErr w:type="spellStart"/>
      <w:r w:rsidRPr="00C80846">
        <w:rPr>
          <w:bCs/>
          <w:sz w:val="22"/>
          <w:szCs w:val="22"/>
        </w:rPr>
        <w:t>profesionale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și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umane</w:t>
      </w:r>
      <w:proofErr w:type="spellEnd"/>
      <w:r w:rsidRPr="00C80846">
        <w:rPr>
          <w:bCs/>
          <w:sz w:val="22"/>
          <w:szCs w:val="22"/>
        </w:rPr>
        <w:t xml:space="preserve"> pe care le </w:t>
      </w:r>
      <w:proofErr w:type="spellStart"/>
      <w:r w:rsidRPr="00C80846">
        <w:rPr>
          <w:bCs/>
          <w:sz w:val="22"/>
          <w:szCs w:val="22"/>
        </w:rPr>
        <w:t>deținem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și</w:t>
      </w:r>
      <w:proofErr w:type="spellEnd"/>
      <w:r w:rsidRPr="00C80846">
        <w:rPr>
          <w:bCs/>
          <w:sz w:val="22"/>
          <w:szCs w:val="22"/>
        </w:rPr>
        <w:t xml:space="preserve"> care sunt </w:t>
      </w:r>
      <w:proofErr w:type="spellStart"/>
      <w:r w:rsidRPr="00C80846">
        <w:rPr>
          <w:bCs/>
          <w:sz w:val="22"/>
          <w:szCs w:val="22"/>
        </w:rPr>
        <w:t>necesare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pentru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finalizarea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completă</w:t>
      </w:r>
      <w:proofErr w:type="spellEnd"/>
      <w:r w:rsidRPr="00C80846">
        <w:rPr>
          <w:bCs/>
          <w:sz w:val="22"/>
          <w:szCs w:val="22"/>
        </w:rPr>
        <w:t xml:space="preserve">, la </w:t>
      </w:r>
      <w:proofErr w:type="spellStart"/>
      <w:r w:rsidRPr="00C80846">
        <w:rPr>
          <w:bCs/>
          <w:sz w:val="22"/>
          <w:szCs w:val="22"/>
        </w:rPr>
        <w:t>timp</w:t>
      </w:r>
      <w:proofErr w:type="spellEnd"/>
      <w:r w:rsidRPr="00C80846">
        <w:rPr>
          <w:bCs/>
          <w:sz w:val="22"/>
          <w:szCs w:val="22"/>
        </w:rPr>
        <w:t xml:space="preserve">, </w:t>
      </w:r>
      <w:proofErr w:type="spellStart"/>
      <w:r w:rsidRPr="00C80846">
        <w:rPr>
          <w:bCs/>
          <w:sz w:val="22"/>
          <w:szCs w:val="22"/>
        </w:rPr>
        <w:t>regulamentară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și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corectă</w:t>
      </w:r>
      <w:proofErr w:type="spellEnd"/>
      <w:r w:rsidRPr="00C80846">
        <w:rPr>
          <w:bCs/>
          <w:sz w:val="22"/>
          <w:szCs w:val="22"/>
        </w:rPr>
        <w:t xml:space="preserve"> a </w:t>
      </w:r>
      <w:proofErr w:type="spellStart"/>
      <w:r w:rsidRPr="00C80846">
        <w:rPr>
          <w:bCs/>
          <w:sz w:val="22"/>
          <w:szCs w:val="22"/>
        </w:rPr>
        <w:t>contractului</w:t>
      </w:r>
      <w:proofErr w:type="spellEnd"/>
      <w:r w:rsidRPr="00C80846">
        <w:rPr>
          <w:bCs/>
          <w:sz w:val="22"/>
          <w:szCs w:val="22"/>
        </w:rPr>
        <w:t xml:space="preserve"> care </w:t>
      </w:r>
      <w:proofErr w:type="spellStart"/>
      <w:r w:rsidRPr="00C80846">
        <w:rPr>
          <w:bCs/>
          <w:sz w:val="22"/>
          <w:szCs w:val="22"/>
        </w:rPr>
        <w:t>urmează</w:t>
      </w:r>
      <w:proofErr w:type="spellEnd"/>
      <w:r w:rsidRPr="00C80846">
        <w:rPr>
          <w:bCs/>
          <w:sz w:val="22"/>
          <w:szCs w:val="22"/>
        </w:rPr>
        <w:t xml:space="preserve"> a fi </w:t>
      </w:r>
      <w:proofErr w:type="spellStart"/>
      <w:r w:rsidRPr="00C80846">
        <w:rPr>
          <w:bCs/>
          <w:sz w:val="22"/>
          <w:szCs w:val="22"/>
        </w:rPr>
        <w:t>încheiat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în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conformitate</w:t>
      </w:r>
      <w:proofErr w:type="spellEnd"/>
      <w:r w:rsidRPr="00C80846">
        <w:rPr>
          <w:bCs/>
          <w:sz w:val="22"/>
          <w:szCs w:val="22"/>
        </w:rPr>
        <w:t xml:space="preserve"> cu </w:t>
      </w:r>
      <w:proofErr w:type="spellStart"/>
      <w:r w:rsidRPr="00C80846">
        <w:rPr>
          <w:bCs/>
          <w:sz w:val="22"/>
          <w:szCs w:val="22"/>
        </w:rPr>
        <w:t>prevederile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acestuia</w:t>
      </w:r>
      <w:proofErr w:type="spellEnd"/>
      <w:r w:rsidRPr="00C80846">
        <w:rPr>
          <w:bCs/>
          <w:sz w:val="22"/>
          <w:szCs w:val="22"/>
        </w:rPr>
        <w:t xml:space="preserve">, </w:t>
      </w:r>
      <w:proofErr w:type="spellStart"/>
      <w:r w:rsidRPr="00C80846">
        <w:rPr>
          <w:bCs/>
          <w:sz w:val="22"/>
          <w:szCs w:val="22"/>
        </w:rPr>
        <w:t>și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anume</w:t>
      </w:r>
      <w:proofErr w:type="spellEnd"/>
      <w:r w:rsidRPr="00C80846">
        <w:rPr>
          <w:bCs/>
          <w:sz w:val="22"/>
          <w:szCs w:val="22"/>
        </w:rPr>
        <w:t>:......................................</w:t>
      </w:r>
      <w:r w:rsidRPr="00C80846">
        <w:rPr>
          <w:bCs/>
          <w:i/>
          <w:iCs/>
          <w:sz w:val="22"/>
          <w:szCs w:val="22"/>
        </w:rPr>
        <w:t>[</w:t>
      </w:r>
      <w:proofErr w:type="spellStart"/>
      <w:r w:rsidRPr="00C80846">
        <w:rPr>
          <w:bCs/>
          <w:i/>
          <w:iCs/>
          <w:sz w:val="22"/>
          <w:szCs w:val="22"/>
        </w:rPr>
        <w:t>terțul</w:t>
      </w:r>
      <w:proofErr w:type="spellEnd"/>
      <w:r w:rsidRPr="00C80846">
        <w:rPr>
          <w:bCs/>
          <w:i/>
          <w:iCs/>
          <w:sz w:val="22"/>
          <w:szCs w:val="22"/>
        </w:rPr>
        <w:t xml:space="preserve"> </w:t>
      </w:r>
      <w:proofErr w:type="spellStart"/>
      <w:r w:rsidRPr="00C80846">
        <w:rPr>
          <w:bCs/>
          <w:i/>
          <w:iCs/>
          <w:sz w:val="22"/>
          <w:szCs w:val="22"/>
        </w:rPr>
        <w:t>susținător</w:t>
      </w:r>
      <w:proofErr w:type="spellEnd"/>
      <w:r w:rsidRPr="00C80846">
        <w:rPr>
          <w:bCs/>
          <w:i/>
          <w:iCs/>
          <w:sz w:val="22"/>
          <w:szCs w:val="22"/>
        </w:rPr>
        <w:t xml:space="preserve"> </w:t>
      </w:r>
      <w:proofErr w:type="spellStart"/>
      <w:r w:rsidRPr="00C80846">
        <w:rPr>
          <w:bCs/>
          <w:i/>
          <w:iCs/>
          <w:sz w:val="22"/>
          <w:szCs w:val="22"/>
        </w:rPr>
        <w:t>va</w:t>
      </w:r>
      <w:proofErr w:type="spellEnd"/>
      <w:r w:rsidRPr="00C80846">
        <w:rPr>
          <w:bCs/>
          <w:i/>
          <w:iCs/>
          <w:sz w:val="22"/>
          <w:szCs w:val="22"/>
        </w:rPr>
        <w:t xml:space="preserve"> </w:t>
      </w:r>
      <w:proofErr w:type="spellStart"/>
      <w:r w:rsidRPr="00C80846">
        <w:rPr>
          <w:bCs/>
          <w:i/>
          <w:iCs/>
          <w:sz w:val="22"/>
          <w:szCs w:val="22"/>
        </w:rPr>
        <w:t>menționa</w:t>
      </w:r>
      <w:proofErr w:type="spellEnd"/>
      <w:r w:rsidRPr="00C80846">
        <w:rPr>
          <w:bCs/>
          <w:i/>
          <w:iCs/>
          <w:sz w:val="22"/>
          <w:szCs w:val="22"/>
        </w:rPr>
        <w:t xml:space="preserve"> </w:t>
      </w:r>
      <w:proofErr w:type="spellStart"/>
      <w:r w:rsidRPr="00C80846">
        <w:rPr>
          <w:bCs/>
          <w:i/>
          <w:iCs/>
          <w:sz w:val="22"/>
          <w:szCs w:val="22"/>
        </w:rPr>
        <w:t>resursele</w:t>
      </w:r>
      <w:proofErr w:type="spellEnd"/>
      <w:r w:rsidRPr="00C80846">
        <w:rPr>
          <w:bCs/>
          <w:i/>
          <w:iCs/>
          <w:sz w:val="22"/>
          <w:szCs w:val="22"/>
        </w:rPr>
        <w:t xml:space="preserve"> </w:t>
      </w:r>
      <w:proofErr w:type="spellStart"/>
      <w:r w:rsidRPr="00C80846">
        <w:rPr>
          <w:bCs/>
          <w:i/>
          <w:iCs/>
          <w:sz w:val="22"/>
          <w:szCs w:val="22"/>
        </w:rPr>
        <w:t>tehnice</w:t>
      </w:r>
      <w:proofErr w:type="spellEnd"/>
      <w:r w:rsidRPr="00C80846">
        <w:rPr>
          <w:bCs/>
          <w:i/>
          <w:iCs/>
          <w:sz w:val="22"/>
          <w:szCs w:val="22"/>
        </w:rPr>
        <w:t xml:space="preserve">, </w:t>
      </w:r>
      <w:proofErr w:type="spellStart"/>
      <w:r w:rsidRPr="00C80846">
        <w:rPr>
          <w:bCs/>
          <w:i/>
          <w:iCs/>
          <w:sz w:val="22"/>
          <w:szCs w:val="22"/>
        </w:rPr>
        <w:t>profesionale</w:t>
      </w:r>
      <w:proofErr w:type="spellEnd"/>
      <w:r w:rsidRPr="00C80846">
        <w:rPr>
          <w:bCs/>
          <w:i/>
          <w:iCs/>
          <w:sz w:val="22"/>
          <w:szCs w:val="22"/>
        </w:rPr>
        <w:t xml:space="preserve"> </w:t>
      </w:r>
      <w:proofErr w:type="spellStart"/>
      <w:r w:rsidRPr="00C80846">
        <w:rPr>
          <w:bCs/>
          <w:i/>
          <w:iCs/>
          <w:sz w:val="22"/>
          <w:szCs w:val="22"/>
        </w:rPr>
        <w:t>și</w:t>
      </w:r>
      <w:proofErr w:type="spellEnd"/>
      <w:r w:rsidRPr="00C80846">
        <w:rPr>
          <w:bCs/>
          <w:i/>
          <w:iCs/>
          <w:sz w:val="22"/>
          <w:szCs w:val="22"/>
        </w:rPr>
        <w:t xml:space="preserve"> </w:t>
      </w:r>
      <w:proofErr w:type="spellStart"/>
      <w:r w:rsidRPr="00C80846">
        <w:rPr>
          <w:bCs/>
          <w:i/>
          <w:iCs/>
          <w:sz w:val="22"/>
          <w:szCs w:val="22"/>
        </w:rPr>
        <w:t>umane</w:t>
      </w:r>
      <w:proofErr w:type="spellEnd"/>
      <w:r w:rsidRPr="00C80846">
        <w:rPr>
          <w:bCs/>
          <w:i/>
          <w:iCs/>
          <w:sz w:val="22"/>
          <w:szCs w:val="22"/>
        </w:rPr>
        <w:t xml:space="preserve"> pe care </w:t>
      </w:r>
      <w:proofErr w:type="spellStart"/>
      <w:r w:rsidRPr="00C80846">
        <w:rPr>
          <w:bCs/>
          <w:i/>
          <w:iCs/>
          <w:sz w:val="22"/>
          <w:szCs w:val="22"/>
        </w:rPr>
        <w:t>terțul</w:t>
      </w:r>
      <w:proofErr w:type="spellEnd"/>
      <w:r w:rsidRPr="00C80846">
        <w:rPr>
          <w:bCs/>
          <w:i/>
          <w:iCs/>
          <w:sz w:val="22"/>
          <w:szCs w:val="22"/>
        </w:rPr>
        <w:t xml:space="preserve"> le </w:t>
      </w:r>
      <w:proofErr w:type="spellStart"/>
      <w:r w:rsidRPr="00C80846">
        <w:rPr>
          <w:bCs/>
          <w:i/>
          <w:iCs/>
          <w:sz w:val="22"/>
          <w:szCs w:val="22"/>
        </w:rPr>
        <w:t>deține</w:t>
      </w:r>
      <w:proofErr w:type="spellEnd"/>
      <w:r w:rsidRPr="00C80846">
        <w:rPr>
          <w:bCs/>
          <w:i/>
          <w:iCs/>
          <w:sz w:val="22"/>
          <w:szCs w:val="22"/>
        </w:rPr>
        <w:t xml:space="preserve"> </w:t>
      </w:r>
      <w:proofErr w:type="spellStart"/>
      <w:r w:rsidRPr="00C80846">
        <w:rPr>
          <w:bCs/>
          <w:i/>
          <w:iCs/>
          <w:sz w:val="22"/>
          <w:szCs w:val="22"/>
        </w:rPr>
        <w:t>și</w:t>
      </w:r>
      <w:proofErr w:type="spellEnd"/>
      <w:r w:rsidRPr="00C80846">
        <w:rPr>
          <w:bCs/>
          <w:i/>
          <w:iCs/>
          <w:sz w:val="22"/>
          <w:szCs w:val="22"/>
        </w:rPr>
        <w:t xml:space="preserve"> pe care </w:t>
      </w:r>
      <w:proofErr w:type="spellStart"/>
      <w:r w:rsidRPr="00C80846">
        <w:rPr>
          <w:bCs/>
          <w:i/>
          <w:iCs/>
          <w:sz w:val="22"/>
          <w:szCs w:val="22"/>
        </w:rPr>
        <w:t>terțul</w:t>
      </w:r>
      <w:proofErr w:type="spellEnd"/>
      <w:r w:rsidRPr="00C80846">
        <w:rPr>
          <w:bCs/>
          <w:i/>
          <w:iCs/>
          <w:sz w:val="22"/>
          <w:szCs w:val="22"/>
        </w:rPr>
        <w:t xml:space="preserve"> le </w:t>
      </w:r>
      <w:proofErr w:type="spellStart"/>
      <w:r w:rsidRPr="00C80846">
        <w:rPr>
          <w:bCs/>
          <w:i/>
          <w:iCs/>
          <w:sz w:val="22"/>
          <w:szCs w:val="22"/>
        </w:rPr>
        <w:t>va</w:t>
      </w:r>
      <w:proofErr w:type="spellEnd"/>
      <w:r w:rsidRPr="00C80846">
        <w:rPr>
          <w:bCs/>
          <w:i/>
          <w:iCs/>
          <w:sz w:val="22"/>
          <w:szCs w:val="22"/>
        </w:rPr>
        <w:t xml:space="preserve"> </w:t>
      </w:r>
      <w:proofErr w:type="spellStart"/>
      <w:r w:rsidRPr="00C80846">
        <w:rPr>
          <w:bCs/>
          <w:i/>
          <w:iCs/>
          <w:sz w:val="22"/>
          <w:szCs w:val="22"/>
        </w:rPr>
        <w:t>pune</w:t>
      </w:r>
      <w:proofErr w:type="spellEnd"/>
      <w:r w:rsidRPr="00C80846">
        <w:rPr>
          <w:bCs/>
          <w:i/>
          <w:iCs/>
          <w:sz w:val="22"/>
          <w:szCs w:val="22"/>
        </w:rPr>
        <w:t xml:space="preserve"> la </w:t>
      </w:r>
      <w:proofErr w:type="spellStart"/>
      <w:r w:rsidRPr="00C80846">
        <w:rPr>
          <w:bCs/>
          <w:i/>
          <w:iCs/>
          <w:sz w:val="22"/>
          <w:szCs w:val="22"/>
        </w:rPr>
        <w:t>dispoziția</w:t>
      </w:r>
      <w:proofErr w:type="spellEnd"/>
      <w:r w:rsidRPr="00C80846">
        <w:rPr>
          <w:bCs/>
          <w:i/>
          <w:iCs/>
          <w:sz w:val="22"/>
          <w:szCs w:val="22"/>
        </w:rPr>
        <w:t xml:space="preserve"> </w:t>
      </w:r>
      <w:proofErr w:type="spellStart"/>
      <w:r w:rsidRPr="00C80846">
        <w:rPr>
          <w:bCs/>
          <w:i/>
          <w:iCs/>
          <w:sz w:val="22"/>
          <w:szCs w:val="22"/>
        </w:rPr>
        <w:t>ofertantului</w:t>
      </w:r>
      <w:proofErr w:type="spellEnd"/>
      <w:r w:rsidRPr="00C80846">
        <w:rPr>
          <w:bCs/>
          <w:i/>
          <w:iCs/>
          <w:sz w:val="22"/>
          <w:szCs w:val="22"/>
        </w:rPr>
        <w:t>]</w:t>
      </w:r>
    </w:p>
    <w:p w14:paraId="4925DC5D" w14:textId="77777777" w:rsidR="006B01C3" w:rsidRPr="00C80846" w:rsidRDefault="006B01C3" w:rsidP="006B01C3">
      <w:pPr>
        <w:numPr>
          <w:ilvl w:val="2"/>
          <w:numId w:val="2"/>
        </w:numPr>
        <w:shd w:val="clear" w:color="auto" w:fill="FFFFFF"/>
        <w:tabs>
          <w:tab w:val="left" w:leader="dot" w:pos="7166"/>
        </w:tabs>
        <w:suppressAutoHyphens/>
        <w:rPr>
          <w:bCs/>
          <w:sz w:val="22"/>
          <w:szCs w:val="22"/>
        </w:rPr>
      </w:pPr>
      <w:proofErr w:type="spellStart"/>
      <w:r w:rsidRPr="00C80846">
        <w:rPr>
          <w:bCs/>
          <w:sz w:val="22"/>
          <w:szCs w:val="22"/>
        </w:rPr>
        <w:lastRenderedPageBreak/>
        <w:t>Modalitatea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în</w:t>
      </w:r>
      <w:proofErr w:type="spellEnd"/>
      <w:r w:rsidRPr="00C80846">
        <w:rPr>
          <w:bCs/>
          <w:sz w:val="22"/>
          <w:szCs w:val="22"/>
        </w:rPr>
        <w:t xml:space="preserve"> care </w:t>
      </w:r>
      <w:proofErr w:type="spellStart"/>
      <w:r w:rsidRPr="00C80846">
        <w:rPr>
          <w:bCs/>
          <w:sz w:val="22"/>
          <w:szCs w:val="22"/>
        </w:rPr>
        <w:t>vor</w:t>
      </w:r>
      <w:proofErr w:type="spellEnd"/>
      <w:r w:rsidRPr="00C80846">
        <w:rPr>
          <w:bCs/>
          <w:sz w:val="22"/>
          <w:szCs w:val="22"/>
        </w:rPr>
        <w:t xml:space="preserve"> fi implicate </w:t>
      </w:r>
      <w:proofErr w:type="spellStart"/>
      <w:r w:rsidRPr="00C80846">
        <w:rPr>
          <w:bCs/>
          <w:sz w:val="22"/>
          <w:szCs w:val="22"/>
        </w:rPr>
        <w:t>efectiv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în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derularea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contractului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resursele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tehnice</w:t>
      </w:r>
      <w:proofErr w:type="spellEnd"/>
      <w:r w:rsidRPr="00C80846">
        <w:rPr>
          <w:bCs/>
          <w:sz w:val="22"/>
          <w:szCs w:val="22"/>
        </w:rPr>
        <w:t xml:space="preserve">, </w:t>
      </w:r>
      <w:proofErr w:type="spellStart"/>
      <w:r w:rsidRPr="00C80846">
        <w:rPr>
          <w:bCs/>
          <w:sz w:val="22"/>
          <w:szCs w:val="22"/>
        </w:rPr>
        <w:t>profesionale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și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umane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menționate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mai</w:t>
      </w:r>
      <w:proofErr w:type="spellEnd"/>
      <w:r w:rsidRPr="00C80846">
        <w:rPr>
          <w:bCs/>
          <w:sz w:val="22"/>
          <w:szCs w:val="22"/>
        </w:rPr>
        <w:t xml:space="preserve"> sus este.........................................................</w:t>
      </w:r>
      <w:r w:rsidRPr="00C80846">
        <w:rPr>
          <w:bCs/>
          <w:i/>
          <w:iCs/>
          <w:sz w:val="22"/>
          <w:szCs w:val="22"/>
        </w:rPr>
        <w:t xml:space="preserve">[terțul </w:t>
      </w:r>
      <w:proofErr w:type="spellStart"/>
      <w:r w:rsidRPr="00C80846">
        <w:rPr>
          <w:bCs/>
          <w:i/>
          <w:iCs/>
          <w:sz w:val="22"/>
          <w:szCs w:val="22"/>
        </w:rPr>
        <w:t>susținător</w:t>
      </w:r>
      <w:proofErr w:type="spellEnd"/>
      <w:r w:rsidRPr="00C80846">
        <w:rPr>
          <w:bCs/>
          <w:i/>
          <w:iCs/>
          <w:sz w:val="22"/>
          <w:szCs w:val="22"/>
        </w:rPr>
        <w:t xml:space="preserve"> </w:t>
      </w:r>
      <w:proofErr w:type="spellStart"/>
      <w:r w:rsidRPr="00C80846">
        <w:rPr>
          <w:bCs/>
          <w:i/>
          <w:iCs/>
          <w:sz w:val="22"/>
          <w:szCs w:val="22"/>
        </w:rPr>
        <w:t>va</w:t>
      </w:r>
      <w:proofErr w:type="spellEnd"/>
      <w:r w:rsidRPr="00C80846">
        <w:rPr>
          <w:bCs/>
          <w:i/>
          <w:iCs/>
          <w:sz w:val="22"/>
          <w:szCs w:val="22"/>
        </w:rPr>
        <w:t xml:space="preserve"> </w:t>
      </w:r>
      <w:proofErr w:type="spellStart"/>
      <w:r w:rsidRPr="00C80846">
        <w:rPr>
          <w:bCs/>
          <w:i/>
          <w:iCs/>
          <w:sz w:val="22"/>
          <w:szCs w:val="22"/>
        </w:rPr>
        <w:t>menționa</w:t>
      </w:r>
      <w:proofErr w:type="spellEnd"/>
      <w:r w:rsidRPr="00C80846">
        <w:rPr>
          <w:bCs/>
          <w:i/>
          <w:iCs/>
          <w:sz w:val="22"/>
          <w:szCs w:val="22"/>
        </w:rPr>
        <w:t xml:space="preserve"> </w:t>
      </w:r>
      <w:proofErr w:type="spellStart"/>
      <w:r w:rsidRPr="00C80846">
        <w:rPr>
          <w:bCs/>
          <w:i/>
          <w:iCs/>
          <w:sz w:val="22"/>
          <w:szCs w:val="22"/>
        </w:rPr>
        <w:t>modalitatea</w:t>
      </w:r>
      <w:proofErr w:type="spellEnd"/>
      <w:r w:rsidRPr="00C80846">
        <w:rPr>
          <w:bCs/>
          <w:i/>
          <w:iCs/>
          <w:sz w:val="22"/>
          <w:szCs w:val="22"/>
        </w:rPr>
        <w:t xml:space="preserve"> </w:t>
      </w:r>
      <w:proofErr w:type="spellStart"/>
      <w:r w:rsidRPr="00C80846">
        <w:rPr>
          <w:bCs/>
          <w:i/>
          <w:iCs/>
          <w:sz w:val="22"/>
          <w:szCs w:val="22"/>
        </w:rPr>
        <w:t>în</w:t>
      </w:r>
      <w:proofErr w:type="spellEnd"/>
      <w:r w:rsidRPr="00C80846">
        <w:rPr>
          <w:bCs/>
          <w:i/>
          <w:iCs/>
          <w:sz w:val="22"/>
          <w:szCs w:val="22"/>
        </w:rPr>
        <w:t xml:space="preserve"> care </w:t>
      </w:r>
      <w:proofErr w:type="spellStart"/>
      <w:r w:rsidRPr="00C80846">
        <w:rPr>
          <w:bCs/>
          <w:i/>
          <w:iCs/>
          <w:sz w:val="22"/>
          <w:szCs w:val="22"/>
        </w:rPr>
        <w:t>vor</w:t>
      </w:r>
      <w:proofErr w:type="spellEnd"/>
      <w:r w:rsidRPr="00C80846">
        <w:rPr>
          <w:bCs/>
          <w:i/>
          <w:iCs/>
          <w:sz w:val="22"/>
          <w:szCs w:val="22"/>
        </w:rPr>
        <w:t xml:space="preserve"> fi implicate </w:t>
      </w:r>
      <w:proofErr w:type="spellStart"/>
      <w:r w:rsidRPr="00C80846">
        <w:rPr>
          <w:bCs/>
          <w:i/>
          <w:iCs/>
          <w:sz w:val="22"/>
          <w:szCs w:val="22"/>
        </w:rPr>
        <w:t>efectiv</w:t>
      </w:r>
      <w:proofErr w:type="spellEnd"/>
      <w:r w:rsidRPr="00C80846">
        <w:rPr>
          <w:bCs/>
          <w:i/>
          <w:iCs/>
          <w:sz w:val="22"/>
          <w:szCs w:val="22"/>
        </w:rPr>
        <w:t xml:space="preserve"> </w:t>
      </w:r>
      <w:proofErr w:type="spellStart"/>
      <w:r w:rsidRPr="00C80846">
        <w:rPr>
          <w:bCs/>
          <w:i/>
          <w:iCs/>
          <w:sz w:val="22"/>
          <w:szCs w:val="22"/>
        </w:rPr>
        <w:t>resursele</w:t>
      </w:r>
      <w:proofErr w:type="spellEnd"/>
      <w:r w:rsidRPr="00C80846">
        <w:rPr>
          <w:bCs/>
          <w:i/>
          <w:iCs/>
          <w:sz w:val="22"/>
          <w:szCs w:val="22"/>
        </w:rPr>
        <w:t xml:space="preserve"> </w:t>
      </w:r>
      <w:proofErr w:type="spellStart"/>
      <w:r w:rsidRPr="00C80846">
        <w:rPr>
          <w:bCs/>
          <w:i/>
          <w:iCs/>
          <w:sz w:val="22"/>
          <w:szCs w:val="22"/>
        </w:rPr>
        <w:t>în</w:t>
      </w:r>
      <w:proofErr w:type="spellEnd"/>
      <w:r w:rsidRPr="00C80846">
        <w:rPr>
          <w:bCs/>
          <w:i/>
          <w:iCs/>
          <w:sz w:val="22"/>
          <w:szCs w:val="22"/>
        </w:rPr>
        <w:t xml:space="preserve"> </w:t>
      </w:r>
      <w:proofErr w:type="spellStart"/>
      <w:r w:rsidRPr="00C80846">
        <w:rPr>
          <w:bCs/>
          <w:i/>
          <w:iCs/>
          <w:sz w:val="22"/>
          <w:szCs w:val="22"/>
        </w:rPr>
        <w:t>execuția</w:t>
      </w:r>
      <w:proofErr w:type="spellEnd"/>
      <w:r w:rsidRPr="00C80846">
        <w:rPr>
          <w:bCs/>
          <w:i/>
          <w:iCs/>
          <w:sz w:val="22"/>
          <w:szCs w:val="22"/>
        </w:rPr>
        <w:t xml:space="preserve"> </w:t>
      </w:r>
      <w:proofErr w:type="spellStart"/>
      <w:r w:rsidRPr="00C80846">
        <w:rPr>
          <w:bCs/>
          <w:i/>
          <w:iCs/>
          <w:sz w:val="22"/>
          <w:szCs w:val="22"/>
        </w:rPr>
        <w:t>lucrărilor</w:t>
      </w:r>
      <w:proofErr w:type="spellEnd"/>
      <w:r w:rsidRPr="00C80846">
        <w:rPr>
          <w:bCs/>
          <w:i/>
          <w:iCs/>
          <w:sz w:val="22"/>
          <w:szCs w:val="22"/>
        </w:rPr>
        <w:t xml:space="preserve"> </w:t>
      </w:r>
      <w:proofErr w:type="spellStart"/>
      <w:r w:rsidRPr="00C80846">
        <w:rPr>
          <w:bCs/>
          <w:i/>
          <w:iCs/>
          <w:sz w:val="22"/>
          <w:szCs w:val="22"/>
        </w:rPr>
        <w:t>pentru</w:t>
      </w:r>
      <w:proofErr w:type="spellEnd"/>
      <w:r w:rsidRPr="00C80846">
        <w:rPr>
          <w:bCs/>
          <w:i/>
          <w:iCs/>
          <w:sz w:val="22"/>
          <w:szCs w:val="22"/>
        </w:rPr>
        <w:t xml:space="preserve"> care </w:t>
      </w:r>
      <w:proofErr w:type="spellStart"/>
      <w:r w:rsidRPr="00C80846">
        <w:rPr>
          <w:bCs/>
          <w:i/>
          <w:iCs/>
          <w:sz w:val="22"/>
          <w:szCs w:val="22"/>
        </w:rPr>
        <w:t>acordă</w:t>
      </w:r>
      <w:proofErr w:type="spellEnd"/>
      <w:r w:rsidRPr="00C80846">
        <w:rPr>
          <w:bCs/>
          <w:i/>
          <w:iCs/>
          <w:sz w:val="22"/>
          <w:szCs w:val="22"/>
        </w:rPr>
        <w:t xml:space="preserve"> </w:t>
      </w:r>
      <w:proofErr w:type="spellStart"/>
      <w:r w:rsidRPr="00C80846">
        <w:rPr>
          <w:bCs/>
          <w:i/>
          <w:iCs/>
          <w:sz w:val="22"/>
          <w:szCs w:val="22"/>
        </w:rPr>
        <w:t>susținerea</w:t>
      </w:r>
      <w:proofErr w:type="spellEnd"/>
      <w:r w:rsidRPr="00C80846">
        <w:rPr>
          <w:bCs/>
          <w:i/>
          <w:iCs/>
          <w:sz w:val="22"/>
          <w:szCs w:val="22"/>
        </w:rPr>
        <w:t>]</w:t>
      </w:r>
    </w:p>
    <w:p w14:paraId="4C83B9AB" w14:textId="77777777" w:rsidR="006B01C3" w:rsidRPr="00C80846" w:rsidRDefault="006B01C3" w:rsidP="006B01C3">
      <w:pPr>
        <w:shd w:val="clear" w:color="auto" w:fill="FFFFFF"/>
        <w:tabs>
          <w:tab w:val="left" w:leader="dot" w:pos="7166"/>
        </w:tabs>
        <w:ind w:left="24" w:firstLine="851"/>
        <w:jc w:val="both"/>
        <w:rPr>
          <w:bCs/>
          <w:sz w:val="22"/>
          <w:szCs w:val="22"/>
        </w:rPr>
      </w:pPr>
    </w:p>
    <w:p w14:paraId="7476C5CF" w14:textId="77777777" w:rsidR="006B01C3" w:rsidRPr="00C80846" w:rsidRDefault="006B01C3" w:rsidP="006B01C3">
      <w:pPr>
        <w:shd w:val="clear" w:color="auto" w:fill="FFFFFF"/>
        <w:tabs>
          <w:tab w:val="left" w:leader="dot" w:pos="7166"/>
        </w:tabs>
        <w:ind w:left="24" w:firstLine="851"/>
        <w:jc w:val="both"/>
        <w:rPr>
          <w:bCs/>
          <w:sz w:val="22"/>
          <w:szCs w:val="22"/>
        </w:rPr>
      </w:pPr>
      <w:r w:rsidRPr="00C80846">
        <w:rPr>
          <w:bCs/>
          <w:sz w:val="22"/>
          <w:szCs w:val="22"/>
        </w:rPr>
        <w:t>Noi, ............................................ [</w:t>
      </w:r>
      <w:proofErr w:type="spellStart"/>
      <w:r w:rsidRPr="00C80846">
        <w:rPr>
          <w:bCs/>
          <w:i/>
          <w:sz w:val="22"/>
          <w:szCs w:val="22"/>
        </w:rPr>
        <w:t>denumirea</w:t>
      </w:r>
      <w:proofErr w:type="spellEnd"/>
      <w:r w:rsidRPr="00C80846">
        <w:rPr>
          <w:bCs/>
          <w:i/>
          <w:sz w:val="22"/>
          <w:szCs w:val="22"/>
        </w:rPr>
        <w:t xml:space="preserve"> </w:t>
      </w:r>
      <w:proofErr w:type="spellStart"/>
      <w:r w:rsidRPr="00C80846">
        <w:rPr>
          <w:bCs/>
          <w:i/>
          <w:sz w:val="22"/>
          <w:szCs w:val="22"/>
        </w:rPr>
        <w:t>terţului</w:t>
      </w:r>
      <w:proofErr w:type="spellEnd"/>
      <w:r w:rsidRPr="00C80846">
        <w:rPr>
          <w:bCs/>
          <w:i/>
          <w:sz w:val="22"/>
          <w:szCs w:val="22"/>
        </w:rPr>
        <w:t xml:space="preserve"> </w:t>
      </w:r>
      <w:proofErr w:type="spellStart"/>
      <w:r w:rsidRPr="00C80846">
        <w:rPr>
          <w:bCs/>
          <w:i/>
          <w:sz w:val="22"/>
          <w:szCs w:val="22"/>
        </w:rPr>
        <w:t>susţinător</w:t>
      </w:r>
      <w:proofErr w:type="spellEnd"/>
      <w:r w:rsidRPr="00C80846">
        <w:rPr>
          <w:bCs/>
          <w:i/>
          <w:sz w:val="22"/>
          <w:szCs w:val="22"/>
        </w:rPr>
        <w:t xml:space="preserve">], </w:t>
      </w:r>
      <w:r w:rsidRPr="00C80846">
        <w:rPr>
          <w:bCs/>
          <w:sz w:val="22"/>
          <w:szCs w:val="22"/>
        </w:rPr>
        <w:t xml:space="preserve">ne </w:t>
      </w:r>
      <w:proofErr w:type="spellStart"/>
      <w:r w:rsidRPr="00C80846">
        <w:rPr>
          <w:bCs/>
          <w:sz w:val="22"/>
          <w:szCs w:val="22"/>
        </w:rPr>
        <w:t>angajăm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să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implicăm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efectiv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în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derularea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contractului</w:t>
      </w:r>
      <w:proofErr w:type="spellEnd"/>
      <w:r w:rsidRPr="00C80846">
        <w:rPr>
          <w:bCs/>
          <w:sz w:val="22"/>
          <w:szCs w:val="22"/>
        </w:rPr>
        <w:t xml:space="preserve"> de </w:t>
      </w:r>
      <w:proofErr w:type="spellStart"/>
      <w:r w:rsidRPr="00C80846">
        <w:rPr>
          <w:bCs/>
          <w:sz w:val="22"/>
          <w:szCs w:val="22"/>
        </w:rPr>
        <w:t>achiziție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publică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resursele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mai</w:t>
      </w:r>
      <w:proofErr w:type="spellEnd"/>
      <w:r w:rsidRPr="00C80846">
        <w:rPr>
          <w:bCs/>
          <w:sz w:val="22"/>
          <w:szCs w:val="22"/>
        </w:rPr>
        <w:t xml:space="preserve"> sus </w:t>
      </w:r>
      <w:proofErr w:type="spellStart"/>
      <w:r w:rsidRPr="00C80846">
        <w:rPr>
          <w:bCs/>
          <w:sz w:val="22"/>
          <w:szCs w:val="22"/>
        </w:rPr>
        <w:t>mentionate</w:t>
      </w:r>
      <w:proofErr w:type="spellEnd"/>
      <w:r w:rsidRPr="00C80846">
        <w:rPr>
          <w:bCs/>
          <w:sz w:val="22"/>
          <w:szCs w:val="22"/>
        </w:rPr>
        <w:t xml:space="preserve">, </w:t>
      </w:r>
      <w:proofErr w:type="spellStart"/>
      <w:r w:rsidRPr="00C80846">
        <w:rPr>
          <w:bCs/>
          <w:sz w:val="22"/>
          <w:szCs w:val="22"/>
        </w:rPr>
        <w:t>într</w:t>
      </w:r>
      <w:proofErr w:type="spellEnd"/>
      <w:r w:rsidRPr="00C80846">
        <w:rPr>
          <w:bCs/>
          <w:sz w:val="22"/>
          <w:szCs w:val="22"/>
        </w:rPr>
        <w:t>-un termen de .....................</w:t>
      </w:r>
      <w:r w:rsidRPr="00C80846">
        <w:rPr>
          <w:bCs/>
          <w:i/>
          <w:iCs/>
          <w:sz w:val="22"/>
          <w:szCs w:val="22"/>
        </w:rPr>
        <w:t>.[</w:t>
      </w:r>
      <w:proofErr w:type="spellStart"/>
      <w:r w:rsidRPr="00C80846">
        <w:rPr>
          <w:bCs/>
          <w:i/>
          <w:iCs/>
          <w:sz w:val="22"/>
          <w:szCs w:val="22"/>
        </w:rPr>
        <w:t>introduceți</w:t>
      </w:r>
      <w:proofErr w:type="spellEnd"/>
      <w:r w:rsidRPr="00C80846">
        <w:rPr>
          <w:bCs/>
          <w:i/>
          <w:iCs/>
          <w:sz w:val="22"/>
          <w:szCs w:val="22"/>
        </w:rPr>
        <w:t xml:space="preserve"> </w:t>
      </w:r>
      <w:proofErr w:type="spellStart"/>
      <w:r w:rsidRPr="00C80846">
        <w:rPr>
          <w:bCs/>
          <w:i/>
          <w:iCs/>
          <w:sz w:val="22"/>
          <w:szCs w:val="22"/>
        </w:rPr>
        <w:t>termenul</w:t>
      </w:r>
      <w:proofErr w:type="spellEnd"/>
      <w:r w:rsidRPr="00C80846">
        <w:rPr>
          <w:bCs/>
          <w:i/>
          <w:iCs/>
          <w:sz w:val="22"/>
          <w:szCs w:val="22"/>
        </w:rPr>
        <w:t>]</w:t>
      </w:r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zile</w:t>
      </w:r>
      <w:proofErr w:type="spellEnd"/>
      <w:r w:rsidRPr="00C80846">
        <w:rPr>
          <w:bCs/>
          <w:sz w:val="22"/>
          <w:szCs w:val="22"/>
        </w:rPr>
        <w:t xml:space="preserve"> de la </w:t>
      </w:r>
      <w:proofErr w:type="spellStart"/>
      <w:r w:rsidRPr="00C80846">
        <w:rPr>
          <w:bCs/>
          <w:sz w:val="22"/>
          <w:szCs w:val="22"/>
        </w:rPr>
        <w:t>solicitarea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Contractantului</w:t>
      </w:r>
      <w:proofErr w:type="spellEnd"/>
      <w:r w:rsidRPr="00C80846">
        <w:rPr>
          <w:bCs/>
          <w:sz w:val="22"/>
          <w:szCs w:val="22"/>
        </w:rPr>
        <w:t>.</w:t>
      </w:r>
    </w:p>
    <w:p w14:paraId="0B8F9D99" w14:textId="77777777" w:rsidR="006B01C3" w:rsidRPr="00C80846" w:rsidRDefault="006B01C3" w:rsidP="006B01C3">
      <w:pPr>
        <w:shd w:val="clear" w:color="auto" w:fill="FFFFFF"/>
        <w:tabs>
          <w:tab w:val="left" w:leader="dot" w:pos="7166"/>
        </w:tabs>
        <w:ind w:left="24" w:firstLine="851"/>
        <w:jc w:val="both"/>
        <w:rPr>
          <w:bCs/>
          <w:sz w:val="22"/>
          <w:szCs w:val="22"/>
        </w:rPr>
      </w:pPr>
    </w:p>
    <w:p w14:paraId="1F9DB2C0" w14:textId="77777777" w:rsidR="006B01C3" w:rsidRPr="00C80846" w:rsidRDefault="006B01C3" w:rsidP="006B01C3">
      <w:pPr>
        <w:shd w:val="clear" w:color="auto" w:fill="FFFFFF"/>
        <w:tabs>
          <w:tab w:val="left" w:leader="dot" w:pos="7166"/>
        </w:tabs>
        <w:ind w:left="24" w:firstLine="851"/>
        <w:jc w:val="both"/>
        <w:rPr>
          <w:bCs/>
          <w:sz w:val="22"/>
          <w:szCs w:val="22"/>
        </w:rPr>
      </w:pPr>
      <w:r w:rsidRPr="00C80846">
        <w:rPr>
          <w:bCs/>
          <w:sz w:val="22"/>
          <w:szCs w:val="22"/>
        </w:rPr>
        <w:t>Noi, ............................................ [</w:t>
      </w:r>
      <w:proofErr w:type="spellStart"/>
      <w:r w:rsidRPr="00C80846">
        <w:rPr>
          <w:bCs/>
          <w:i/>
          <w:sz w:val="22"/>
          <w:szCs w:val="22"/>
        </w:rPr>
        <w:t>denumirea</w:t>
      </w:r>
      <w:proofErr w:type="spellEnd"/>
      <w:r w:rsidRPr="00C80846">
        <w:rPr>
          <w:bCs/>
          <w:i/>
          <w:sz w:val="22"/>
          <w:szCs w:val="22"/>
        </w:rPr>
        <w:t xml:space="preserve"> </w:t>
      </w:r>
      <w:proofErr w:type="spellStart"/>
      <w:r w:rsidRPr="00C80846">
        <w:rPr>
          <w:bCs/>
          <w:i/>
          <w:sz w:val="22"/>
          <w:szCs w:val="22"/>
        </w:rPr>
        <w:t>terţului</w:t>
      </w:r>
      <w:proofErr w:type="spellEnd"/>
      <w:r w:rsidRPr="00C80846">
        <w:rPr>
          <w:bCs/>
          <w:i/>
          <w:sz w:val="22"/>
          <w:szCs w:val="22"/>
        </w:rPr>
        <w:t xml:space="preserve"> </w:t>
      </w:r>
      <w:proofErr w:type="spellStart"/>
      <w:r w:rsidRPr="00C80846">
        <w:rPr>
          <w:bCs/>
          <w:i/>
          <w:sz w:val="22"/>
          <w:szCs w:val="22"/>
        </w:rPr>
        <w:t>susţinător</w:t>
      </w:r>
      <w:proofErr w:type="spellEnd"/>
      <w:r w:rsidRPr="00C80846">
        <w:rPr>
          <w:bCs/>
          <w:i/>
          <w:sz w:val="22"/>
          <w:szCs w:val="22"/>
        </w:rPr>
        <w:t>]:</w:t>
      </w:r>
    </w:p>
    <w:p w14:paraId="7FDF441E" w14:textId="77777777" w:rsidR="006B01C3" w:rsidRPr="00C80846" w:rsidRDefault="006B01C3" w:rsidP="006B01C3">
      <w:pPr>
        <w:numPr>
          <w:ilvl w:val="0"/>
          <w:numId w:val="3"/>
        </w:numPr>
        <w:shd w:val="clear" w:color="auto" w:fill="FFFFFF"/>
        <w:tabs>
          <w:tab w:val="left" w:leader="dot" w:pos="7166"/>
        </w:tabs>
        <w:suppressAutoHyphens/>
        <w:jc w:val="both"/>
        <w:rPr>
          <w:bCs/>
          <w:sz w:val="22"/>
          <w:szCs w:val="22"/>
        </w:rPr>
      </w:pPr>
      <w:proofErr w:type="spellStart"/>
      <w:r w:rsidRPr="00C80846">
        <w:rPr>
          <w:bCs/>
          <w:sz w:val="22"/>
          <w:szCs w:val="22"/>
        </w:rPr>
        <w:t>Înțelegem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și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suntem</w:t>
      </w:r>
      <w:proofErr w:type="spellEnd"/>
      <w:r w:rsidRPr="00C80846">
        <w:rPr>
          <w:bCs/>
          <w:sz w:val="22"/>
          <w:szCs w:val="22"/>
        </w:rPr>
        <w:t xml:space="preserve"> de </w:t>
      </w:r>
      <w:proofErr w:type="spellStart"/>
      <w:r w:rsidRPr="00C80846">
        <w:rPr>
          <w:bCs/>
          <w:sz w:val="22"/>
          <w:szCs w:val="22"/>
        </w:rPr>
        <w:t>acord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că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suntem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răspunzători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față</w:t>
      </w:r>
      <w:proofErr w:type="spellEnd"/>
      <w:r w:rsidRPr="00C80846">
        <w:rPr>
          <w:bCs/>
          <w:sz w:val="22"/>
          <w:szCs w:val="22"/>
        </w:rPr>
        <w:t xml:space="preserve"> de </w:t>
      </w:r>
      <w:proofErr w:type="spellStart"/>
      <w:r w:rsidRPr="00C80846">
        <w:rPr>
          <w:bCs/>
          <w:sz w:val="22"/>
          <w:szCs w:val="22"/>
        </w:rPr>
        <w:t>Autoritatea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Contractantă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pentru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neexecutarea</w:t>
      </w:r>
      <w:proofErr w:type="spellEnd"/>
      <w:r w:rsidRPr="00C80846">
        <w:rPr>
          <w:bCs/>
          <w:sz w:val="22"/>
          <w:szCs w:val="22"/>
        </w:rPr>
        <w:t xml:space="preserve"> de </w:t>
      </w:r>
      <w:proofErr w:type="spellStart"/>
      <w:r w:rsidRPr="00C80846">
        <w:rPr>
          <w:bCs/>
          <w:sz w:val="22"/>
          <w:szCs w:val="22"/>
        </w:rPr>
        <w:t>către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Ofertant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devenit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Contractant</w:t>
      </w:r>
      <w:proofErr w:type="spellEnd"/>
      <w:r w:rsidRPr="00C80846">
        <w:rPr>
          <w:bCs/>
          <w:sz w:val="22"/>
          <w:szCs w:val="22"/>
        </w:rPr>
        <w:t xml:space="preserve"> a </w:t>
      </w:r>
      <w:proofErr w:type="spellStart"/>
      <w:r w:rsidRPr="00C80846">
        <w:rPr>
          <w:bCs/>
          <w:sz w:val="22"/>
          <w:szCs w:val="22"/>
        </w:rPr>
        <w:t>oricăror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obligații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contractuale</w:t>
      </w:r>
      <w:proofErr w:type="spellEnd"/>
      <w:r w:rsidRPr="00C80846">
        <w:rPr>
          <w:bCs/>
          <w:sz w:val="22"/>
          <w:szCs w:val="22"/>
        </w:rPr>
        <w:t xml:space="preserve">, </w:t>
      </w:r>
      <w:proofErr w:type="spellStart"/>
      <w:r w:rsidRPr="00C80846">
        <w:rPr>
          <w:bCs/>
          <w:sz w:val="22"/>
          <w:szCs w:val="22"/>
        </w:rPr>
        <w:t>pentru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toate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daunele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aduse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Autorității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Contractante</w:t>
      </w:r>
      <w:proofErr w:type="spellEnd"/>
      <w:r w:rsidRPr="00C80846">
        <w:rPr>
          <w:bCs/>
          <w:sz w:val="22"/>
          <w:szCs w:val="22"/>
        </w:rPr>
        <w:t xml:space="preserve"> de </w:t>
      </w:r>
      <w:proofErr w:type="spellStart"/>
      <w:r w:rsidRPr="00C80846">
        <w:rPr>
          <w:bCs/>
          <w:sz w:val="22"/>
          <w:szCs w:val="22"/>
        </w:rPr>
        <w:t>către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contractant</w:t>
      </w:r>
      <w:proofErr w:type="spellEnd"/>
      <w:r w:rsidRPr="00C80846">
        <w:rPr>
          <w:bCs/>
          <w:sz w:val="22"/>
          <w:szCs w:val="22"/>
        </w:rPr>
        <w:t xml:space="preserve"> ca </w:t>
      </w:r>
      <w:proofErr w:type="spellStart"/>
      <w:r w:rsidRPr="00C80846">
        <w:rPr>
          <w:bCs/>
          <w:sz w:val="22"/>
          <w:szCs w:val="22"/>
        </w:rPr>
        <w:t>urmare</w:t>
      </w:r>
      <w:proofErr w:type="spellEnd"/>
      <w:r w:rsidRPr="00C80846">
        <w:rPr>
          <w:bCs/>
          <w:sz w:val="22"/>
          <w:szCs w:val="22"/>
        </w:rPr>
        <w:t xml:space="preserve"> a </w:t>
      </w:r>
      <w:proofErr w:type="spellStart"/>
      <w:r w:rsidRPr="00C80846">
        <w:rPr>
          <w:bCs/>
          <w:sz w:val="22"/>
          <w:szCs w:val="22"/>
        </w:rPr>
        <w:t>neîndeplinirii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obligațiilor</w:t>
      </w:r>
      <w:proofErr w:type="spellEnd"/>
      <w:r w:rsidRPr="00C80846">
        <w:rPr>
          <w:bCs/>
          <w:sz w:val="22"/>
          <w:szCs w:val="22"/>
        </w:rPr>
        <w:t xml:space="preserve"> sale </w:t>
      </w:r>
      <w:proofErr w:type="spellStart"/>
      <w:r w:rsidRPr="00C80846">
        <w:rPr>
          <w:bCs/>
          <w:sz w:val="22"/>
          <w:szCs w:val="22"/>
        </w:rPr>
        <w:t>și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pentru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nerespectarea</w:t>
      </w:r>
      <w:proofErr w:type="spellEnd"/>
      <w:r w:rsidRPr="00C80846">
        <w:rPr>
          <w:bCs/>
          <w:sz w:val="22"/>
          <w:szCs w:val="22"/>
        </w:rPr>
        <w:t xml:space="preserve"> de </w:t>
      </w:r>
      <w:proofErr w:type="spellStart"/>
      <w:r w:rsidRPr="00C80846">
        <w:rPr>
          <w:bCs/>
          <w:sz w:val="22"/>
          <w:szCs w:val="22"/>
        </w:rPr>
        <w:t>către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noi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gramStart"/>
      <w:r w:rsidRPr="00C80846">
        <w:rPr>
          <w:bCs/>
          <w:sz w:val="22"/>
          <w:szCs w:val="22"/>
        </w:rPr>
        <w:t>a</w:t>
      </w:r>
      <w:proofErr w:type="gram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obligațiilor</w:t>
      </w:r>
      <w:proofErr w:type="spellEnd"/>
      <w:r w:rsidRPr="00C80846">
        <w:rPr>
          <w:bCs/>
          <w:sz w:val="22"/>
          <w:szCs w:val="22"/>
        </w:rPr>
        <w:t>;</w:t>
      </w:r>
    </w:p>
    <w:p w14:paraId="334520F8" w14:textId="77777777" w:rsidR="006B01C3" w:rsidRPr="00C80846" w:rsidRDefault="006B01C3" w:rsidP="006B01C3">
      <w:pPr>
        <w:numPr>
          <w:ilvl w:val="0"/>
          <w:numId w:val="3"/>
        </w:numPr>
        <w:shd w:val="clear" w:color="auto" w:fill="FFFFFF"/>
        <w:tabs>
          <w:tab w:val="left" w:leader="dot" w:pos="7166"/>
        </w:tabs>
        <w:suppressAutoHyphens/>
        <w:jc w:val="both"/>
        <w:rPr>
          <w:bCs/>
          <w:sz w:val="22"/>
          <w:szCs w:val="22"/>
        </w:rPr>
      </w:pPr>
      <w:r w:rsidRPr="00C80846">
        <w:rPr>
          <w:bCs/>
          <w:sz w:val="22"/>
          <w:szCs w:val="22"/>
        </w:rPr>
        <w:t xml:space="preserve">Ne </w:t>
      </w:r>
      <w:proofErr w:type="spellStart"/>
      <w:r w:rsidRPr="00C80846">
        <w:rPr>
          <w:bCs/>
          <w:sz w:val="22"/>
          <w:szCs w:val="22"/>
        </w:rPr>
        <w:t>obligam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să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despăgubim</w:t>
      </w:r>
      <w:proofErr w:type="spellEnd"/>
      <w:r w:rsidRPr="00C80846">
        <w:rPr>
          <w:bCs/>
          <w:sz w:val="22"/>
          <w:szCs w:val="22"/>
        </w:rPr>
        <w:t xml:space="preserve"> direct </w:t>
      </w:r>
      <w:proofErr w:type="spellStart"/>
      <w:r w:rsidRPr="00C80846">
        <w:rPr>
          <w:bCs/>
          <w:sz w:val="22"/>
          <w:szCs w:val="22"/>
        </w:rPr>
        <w:t>Autoritatea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Contractantă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pentru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orice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prejudiciu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cauzat</w:t>
      </w:r>
      <w:proofErr w:type="spellEnd"/>
      <w:r w:rsidRPr="00C80846">
        <w:rPr>
          <w:bCs/>
          <w:sz w:val="22"/>
          <w:szCs w:val="22"/>
        </w:rPr>
        <w:t xml:space="preserve"> ca </w:t>
      </w:r>
      <w:proofErr w:type="spellStart"/>
      <w:r w:rsidRPr="00C80846">
        <w:rPr>
          <w:bCs/>
          <w:sz w:val="22"/>
          <w:szCs w:val="22"/>
        </w:rPr>
        <w:t>urmare</w:t>
      </w:r>
      <w:proofErr w:type="spellEnd"/>
      <w:r w:rsidRPr="00C80846">
        <w:rPr>
          <w:bCs/>
          <w:sz w:val="22"/>
          <w:szCs w:val="22"/>
        </w:rPr>
        <w:t xml:space="preserve"> a </w:t>
      </w:r>
      <w:proofErr w:type="spellStart"/>
      <w:r w:rsidRPr="00C80846">
        <w:rPr>
          <w:bCs/>
          <w:sz w:val="22"/>
          <w:szCs w:val="22"/>
        </w:rPr>
        <w:t>neîndeplinirii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obligațiilor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prevăzute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în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angajamentul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ferm</w:t>
      </w:r>
      <w:proofErr w:type="spellEnd"/>
      <w:r w:rsidRPr="00C80846">
        <w:rPr>
          <w:bCs/>
          <w:sz w:val="22"/>
          <w:szCs w:val="22"/>
        </w:rPr>
        <w:t xml:space="preserve"> de </w:t>
      </w:r>
      <w:proofErr w:type="spellStart"/>
      <w:r w:rsidRPr="00C80846">
        <w:rPr>
          <w:bCs/>
          <w:sz w:val="22"/>
          <w:szCs w:val="22"/>
        </w:rPr>
        <w:t>susținere</w:t>
      </w:r>
      <w:proofErr w:type="spellEnd"/>
      <w:r w:rsidRPr="00C80846">
        <w:rPr>
          <w:bCs/>
          <w:sz w:val="22"/>
          <w:szCs w:val="22"/>
        </w:rPr>
        <w:t>;</w:t>
      </w:r>
    </w:p>
    <w:p w14:paraId="7E0E9D7C" w14:textId="77777777" w:rsidR="006B01C3" w:rsidRPr="00C80846" w:rsidRDefault="006B01C3" w:rsidP="006B01C3">
      <w:pPr>
        <w:numPr>
          <w:ilvl w:val="0"/>
          <w:numId w:val="3"/>
        </w:numPr>
        <w:shd w:val="clear" w:color="auto" w:fill="FFFFFF"/>
        <w:tabs>
          <w:tab w:val="left" w:leader="dot" w:pos="7166"/>
        </w:tabs>
        <w:suppressAutoHyphens/>
        <w:jc w:val="both"/>
        <w:rPr>
          <w:bCs/>
          <w:sz w:val="22"/>
          <w:szCs w:val="22"/>
        </w:rPr>
      </w:pPr>
      <w:proofErr w:type="spellStart"/>
      <w:r w:rsidRPr="00C80846">
        <w:rPr>
          <w:bCs/>
          <w:sz w:val="22"/>
          <w:szCs w:val="22"/>
        </w:rPr>
        <w:t>Avem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cunoștință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și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suntem</w:t>
      </w:r>
      <w:proofErr w:type="spellEnd"/>
      <w:r w:rsidRPr="00C80846">
        <w:rPr>
          <w:bCs/>
          <w:sz w:val="22"/>
          <w:szCs w:val="22"/>
        </w:rPr>
        <w:t xml:space="preserve"> de </w:t>
      </w:r>
      <w:proofErr w:type="spellStart"/>
      <w:r w:rsidRPr="00C80846">
        <w:rPr>
          <w:bCs/>
          <w:sz w:val="22"/>
          <w:szCs w:val="22"/>
        </w:rPr>
        <w:t>acord</w:t>
      </w:r>
      <w:proofErr w:type="spellEnd"/>
      <w:r w:rsidRPr="00C80846">
        <w:rPr>
          <w:bCs/>
          <w:sz w:val="22"/>
          <w:szCs w:val="22"/>
        </w:rPr>
        <w:t xml:space="preserve"> cu </w:t>
      </w:r>
      <w:proofErr w:type="spellStart"/>
      <w:r w:rsidRPr="00C80846">
        <w:rPr>
          <w:bCs/>
          <w:sz w:val="22"/>
          <w:szCs w:val="22"/>
        </w:rPr>
        <w:t>cesionarea</w:t>
      </w:r>
      <w:proofErr w:type="spellEnd"/>
      <w:r w:rsidRPr="00C80846">
        <w:rPr>
          <w:bCs/>
          <w:sz w:val="22"/>
          <w:szCs w:val="22"/>
        </w:rPr>
        <w:t xml:space="preserve"> de </w:t>
      </w:r>
      <w:proofErr w:type="spellStart"/>
      <w:r w:rsidRPr="00C80846">
        <w:rPr>
          <w:bCs/>
          <w:sz w:val="22"/>
          <w:szCs w:val="22"/>
        </w:rPr>
        <w:t>către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Contractant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către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Autoritatea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Contractantă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gramStart"/>
      <w:r w:rsidRPr="00C80846">
        <w:rPr>
          <w:bCs/>
          <w:sz w:val="22"/>
          <w:szCs w:val="22"/>
        </w:rPr>
        <w:t>a</w:t>
      </w:r>
      <w:proofErr w:type="gram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oricărei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creanțe</w:t>
      </w:r>
      <w:proofErr w:type="spellEnd"/>
      <w:r w:rsidRPr="00C80846">
        <w:rPr>
          <w:bCs/>
          <w:sz w:val="22"/>
          <w:szCs w:val="22"/>
        </w:rPr>
        <w:t xml:space="preserve"> cu </w:t>
      </w:r>
      <w:proofErr w:type="spellStart"/>
      <w:r w:rsidRPr="00C80846">
        <w:rPr>
          <w:bCs/>
          <w:sz w:val="22"/>
          <w:szCs w:val="22"/>
        </w:rPr>
        <w:t>privire</w:t>
      </w:r>
      <w:proofErr w:type="spellEnd"/>
      <w:r w:rsidRPr="00C80846">
        <w:rPr>
          <w:bCs/>
          <w:sz w:val="22"/>
          <w:szCs w:val="22"/>
        </w:rPr>
        <w:t xml:space="preserve"> la </w:t>
      </w:r>
      <w:proofErr w:type="spellStart"/>
      <w:r w:rsidRPr="00C80846">
        <w:rPr>
          <w:bCs/>
          <w:sz w:val="22"/>
          <w:szCs w:val="22"/>
        </w:rPr>
        <w:t>daune</w:t>
      </w:r>
      <w:proofErr w:type="spellEnd"/>
      <w:r w:rsidRPr="00C80846">
        <w:rPr>
          <w:bCs/>
          <w:sz w:val="22"/>
          <w:szCs w:val="22"/>
        </w:rPr>
        <w:t xml:space="preserve"> pe care </w:t>
      </w:r>
      <w:proofErr w:type="spellStart"/>
      <w:r w:rsidRPr="00C80846">
        <w:rPr>
          <w:bCs/>
          <w:sz w:val="22"/>
          <w:szCs w:val="22"/>
        </w:rPr>
        <w:t>Contractantul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ar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putea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să</w:t>
      </w:r>
      <w:proofErr w:type="spellEnd"/>
      <w:r w:rsidRPr="00C80846">
        <w:rPr>
          <w:bCs/>
          <w:sz w:val="22"/>
          <w:szCs w:val="22"/>
        </w:rPr>
        <w:t xml:space="preserve"> o </w:t>
      </w:r>
      <w:proofErr w:type="spellStart"/>
      <w:r w:rsidRPr="00C80846">
        <w:rPr>
          <w:bCs/>
          <w:sz w:val="22"/>
          <w:szCs w:val="22"/>
        </w:rPr>
        <w:t>aibă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împotriva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noastră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pentru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nerespectarea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obligațiilor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asumate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prin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prezentul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angajament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ferm</w:t>
      </w:r>
      <w:proofErr w:type="spellEnd"/>
      <w:r w:rsidRPr="00C80846">
        <w:rPr>
          <w:bCs/>
          <w:sz w:val="22"/>
          <w:szCs w:val="22"/>
        </w:rPr>
        <w:t xml:space="preserve"> de </w:t>
      </w:r>
      <w:proofErr w:type="spellStart"/>
      <w:r w:rsidRPr="00C80846">
        <w:rPr>
          <w:bCs/>
          <w:sz w:val="22"/>
          <w:szCs w:val="22"/>
        </w:rPr>
        <w:t>susținere</w:t>
      </w:r>
      <w:proofErr w:type="spellEnd"/>
      <w:r w:rsidRPr="00C80846">
        <w:rPr>
          <w:bCs/>
          <w:sz w:val="22"/>
          <w:szCs w:val="22"/>
        </w:rPr>
        <w:t>;</w:t>
      </w:r>
    </w:p>
    <w:p w14:paraId="11BCA49F" w14:textId="77777777" w:rsidR="006B01C3" w:rsidRPr="00C80846" w:rsidRDefault="006B01C3" w:rsidP="006B01C3">
      <w:pPr>
        <w:numPr>
          <w:ilvl w:val="0"/>
          <w:numId w:val="3"/>
        </w:numPr>
        <w:shd w:val="clear" w:color="auto" w:fill="FFFFFF"/>
        <w:tabs>
          <w:tab w:val="left" w:leader="dot" w:pos="7166"/>
        </w:tabs>
        <w:suppressAutoHyphens/>
        <w:jc w:val="both"/>
        <w:rPr>
          <w:bCs/>
          <w:sz w:val="22"/>
          <w:szCs w:val="22"/>
        </w:rPr>
      </w:pPr>
      <w:proofErr w:type="spellStart"/>
      <w:r w:rsidRPr="00C80846">
        <w:rPr>
          <w:bCs/>
          <w:sz w:val="22"/>
          <w:szCs w:val="22"/>
        </w:rPr>
        <w:t>Înțelegem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și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suntem</w:t>
      </w:r>
      <w:proofErr w:type="spellEnd"/>
      <w:r w:rsidRPr="00C80846">
        <w:rPr>
          <w:bCs/>
          <w:sz w:val="22"/>
          <w:szCs w:val="22"/>
        </w:rPr>
        <w:t xml:space="preserve"> de </w:t>
      </w:r>
      <w:proofErr w:type="spellStart"/>
      <w:r w:rsidRPr="00C80846">
        <w:rPr>
          <w:bCs/>
          <w:sz w:val="22"/>
          <w:szCs w:val="22"/>
        </w:rPr>
        <w:t>acord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că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obligațiile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asumate</w:t>
      </w:r>
      <w:proofErr w:type="spellEnd"/>
      <w:r w:rsidRPr="00C80846">
        <w:rPr>
          <w:bCs/>
          <w:sz w:val="22"/>
          <w:szCs w:val="22"/>
        </w:rPr>
        <w:t xml:space="preserve"> de </w:t>
      </w:r>
      <w:proofErr w:type="spellStart"/>
      <w:r w:rsidRPr="00C80846">
        <w:rPr>
          <w:bCs/>
          <w:sz w:val="22"/>
          <w:szCs w:val="22"/>
        </w:rPr>
        <w:t>noi</w:t>
      </w:r>
      <w:proofErr w:type="spellEnd"/>
      <w:r w:rsidRPr="00C80846">
        <w:rPr>
          <w:bCs/>
          <w:sz w:val="22"/>
          <w:szCs w:val="22"/>
        </w:rPr>
        <w:t xml:space="preserve"> sunt </w:t>
      </w:r>
      <w:proofErr w:type="spellStart"/>
      <w:r w:rsidRPr="00C80846">
        <w:rPr>
          <w:bCs/>
          <w:sz w:val="22"/>
          <w:szCs w:val="22"/>
        </w:rPr>
        <w:t>valabile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și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rămân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în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vigoare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până</w:t>
      </w:r>
      <w:proofErr w:type="spellEnd"/>
      <w:r w:rsidRPr="00C80846">
        <w:rPr>
          <w:bCs/>
          <w:sz w:val="22"/>
          <w:szCs w:val="22"/>
        </w:rPr>
        <w:t xml:space="preserve"> la </w:t>
      </w:r>
      <w:proofErr w:type="spellStart"/>
      <w:r w:rsidRPr="00C80846">
        <w:rPr>
          <w:bCs/>
          <w:sz w:val="22"/>
          <w:szCs w:val="22"/>
        </w:rPr>
        <w:t>îndeplinirea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integrală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și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corespunzătoare</w:t>
      </w:r>
      <w:proofErr w:type="spellEnd"/>
      <w:r w:rsidRPr="00C80846">
        <w:rPr>
          <w:bCs/>
          <w:sz w:val="22"/>
          <w:szCs w:val="22"/>
        </w:rPr>
        <w:t xml:space="preserve"> a </w:t>
      </w:r>
      <w:proofErr w:type="spellStart"/>
      <w:r w:rsidRPr="00C80846">
        <w:rPr>
          <w:bCs/>
          <w:sz w:val="22"/>
          <w:szCs w:val="22"/>
        </w:rPr>
        <w:t>tuturor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obligațiilor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asumate</w:t>
      </w:r>
      <w:proofErr w:type="spellEnd"/>
      <w:r w:rsidRPr="00C80846">
        <w:rPr>
          <w:bCs/>
          <w:sz w:val="22"/>
          <w:szCs w:val="22"/>
        </w:rPr>
        <w:t xml:space="preserve"> de </w:t>
      </w:r>
      <w:proofErr w:type="spellStart"/>
      <w:r w:rsidRPr="00C80846">
        <w:rPr>
          <w:bCs/>
          <w:sz w:val="22"/>
          <w:szCs w:val="22"/>
        </w:rPr>
        <w:t>către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Contractant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prin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contractul</w:t>
      </w:r>
      <w:proofErr w:type="spellEnd"/>
      <w:r w:rsidRPr="00C80846">
        <w:rPr>
          <w:bCs/>
          <w:sz w:val="22"/>
          <w:szCs w:val="22"/>
        </w:rPr>
        <w:t xml:space="preserve"> de </w:t>
      </w:r>
      <w:proofErr w:type="spellStart"/>
      <w:r w:rsidRPr="00C80846">
        <w:rPr>
          <w:bCs/>
          <w:sz w:val="22"/>
          <w:szCs w:val="22"/>
        </w:rPr>
        <w:t>achiziție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publică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încheiat</w:t>
      </w:r>
      <w:proofErr w:type="spellEnd"/>
      <w:r w:rsidRPr="00C80846">
        <w:rPr>
          <w:bCs/>
          <w:sz w:val="22"/>
          <w:szCs w:val="22"/>
        </w:rPr>
        <w:t xml:space="preserve"> cu </w:t>
      </w:r>
      <w:proofErr w:type="spellStart"/>
      <w:r w:rsidRPr="00C80846">
        <w:rPr>
          <w:bCs/>
          <w:sz w:val="22"/>
          <w:szCs w:val="22"/>
        </w:rPr>
        <w:t>Autoritatea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Contractantă</w:t>
      </w:r>
      <w:proofErr w:type="spellEnd"/>
      <w:r w:rsidRPr="00C80846">
        <w:rPr>
          <w:bCs/>
          <w:sz w:val="22"/>
          <w:szCs w:val="22"/>
        </w:rPr>
        <w:t>;</w:t>
      </w:r>
    </w:p>
    <w:p w14:paraId="0D0423EF" w14:textId="77777777" w:rsidR="006B01C3" w:rsidRPr="00C80846" w:rsidRDefault="006B01C3" w:rsidP="006B01C3">
      <w:pPr>
        <w:numPr>
          <w:ilvl w:val="0"/>
          <w:numId w:val="3"/>
        </w:numPr>
        <w:shd w:val="clear" w:color="auto" w:fill="FFFFFF"/>
        <w:tabs>
          <w:tab w:val="left" w:leader="dot" w:pos="7166"/>
        </w:tabs>
        <w:suppressAutoHyphens/>
        <w:jc w:val="both"/>
        <w:rPr>
          <w:bCs/>
          <w:sz w:val="22"/>
          <w:szCs w:val="22"/>
        </w:rPr>
      </w:pPr>
      <w:proofErr w:type="spellStart"/>
      <w:r w:rsidRPr="00C80846">
        <w:rPr>
          <w:bCs/>
          <w:sz w:val="22"/>
          <w:szCs w:val="22"/>
        </w:rPr>
        <w:t>Renunțăm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irevocabil</w:t>
      </w:r>
      <w:proofErr w:type="spellEnd"/>
      <w:r w:rsidRPr="00C80846">
        <w:rPr>
          <w:bCs/>
          <w:sz w:val="22"/>
          <w:szCs w:val="22"/>
        </w:rPr>
        <w:t xml:space="preserve"> de la </w:t>
      </w:r>
      <w:proofErr w:type="spellStart"/>
      <w:r w:rsidRPr="00C80846">
        <w:rPr>
          <w:bCs/>
          <w:sz w:val="22"/>
          <w:szCs w:val="22"/>
        </w:rPr>
        <w:t>orice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beneficiu</w:t>
      </w:r>
      <w:proofErr w:type="spellEnd"/>
      <w:r w:rsidRPr="00C80846">
        <w:rPr>
          <w:bCs/>
          <w:sz w:val="22"/>
          <w:szCs w:val="22"/>
        </w:rPr>
        <w:t xml:space="preserve"> de </w:t>
      </w:r>
      <w:proofErr w:type="spellStart"/>
      <w:r w:rsidRPr="00C80846">
        <w:rPr>
          <w:bCs/>
          <w:sz w:val="22"/>
          <w:szCs w:val="22"/>
        </w:rPr>
        <w:t>diviziune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și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discuțiune</w:t>
      </w:r>
      <w:proofErr w:type="spellEnd"/>
      <w:r w:rsidRPr="00C80846">
        <w:rPr>
          <w:bCs/>
          <w:sz w:val="22"/>
          <w:szCs w:val="22"/>
        </w:rPr>
        <w:t xml:space="preserve">, precum </w:t>
      </w:r>
      <w:proofErr w:type="spellStart"/>
      <w:r w:rsidRPr="00C80846">
        <w:rPr>
          <w:bCs/>
          <w:sz w:val="22"/>
          <w:szCs w:val="22"/>
        </w:rPr>
        <w:t>și</w:t>
      </w:r>
      <w:proofErr w:type="spellEnd"/>
      <w:r w:rsidRPr="00C80846">
        <w:rPr>
          <w:bCs/>
          <w:sz w:val="22"/>
          <w:szCs w:val="22"/>
        </w:rPr>
        <w:t xml:space="preserve"> la </w:t>
      </w:r>
      <w:proofErr w:type="spellStart"/>
      <w:r w:rsidRPr="00C80846">
        <w:rPr>
          <w:bCs/>
          <w:sz w:val="22"/>
          <w:szCs w:val="22"/>
        </w:rPr>
        <w:t>invocarea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oricărei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excepții</w:t>
      </w:r>
      <w:proofErr w:type="spellEnd"/>
      <w:r w:rsidRPr="00C80846">
        <w:rPr>
          <w:bCs/>
          <w:sz w:val="22"/>
          <w:szCs w:val="22"/>
        </w:rPr>
        <w:t xml:space="preserve"> de </w:t>
      </w:r>
      <w:proofErr w:type="spellStart"/>
      <w:r w:rsidRPr="00C80846">
        <w:rPr>
          <w:bCs/>
          <w:sz w:val="22"/>
          <w:szCs w:val="22"/>
        </w:rPr>
        <w:t>neexecutare</w:t>
      </w:r>
      <w:proofErr w:type="spellEnd"/>
      <w:r w:rsidRPr="00C80846">
        <w:rPr>
          <w:bCs/>
          <w:sz w:val="22"/>
          <w:szCs w:val="22"/>
        </w:rPr>
        <w:t xml:space="preserve">, </w:t>
      </w:r>
      <w:proofErr w:type="spellStart"/>
      <w:r w:rsidRPr="00C80846">
        <w:rPr>
          <w:bCs/>
          <w:sz w:val="22"/>
          <w:szCs w:val="22"/>
        </w:rPr>
        <w:t>atât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în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raport</w:t>
      </w:r>
      <w:proofErr w:type="spellEnd"/>
      <w:r w:rsidRPr="00C80846">
        <w:rPr>
          <w:bCs/>
          <w:sz w:val="22"/>
          <w:szCs w:val="22"/>
        </w:rPr>
        <w:t xml:space="preserve"> cu </w:t>
      </w:r>
      <w:proofErr w:type="spellStart"/>
      <w:r w:rsidRPr="00C80846">
        <w:rPr>
          <w:bCs/>
          <w:sz w:val="22"/>
          <w:szCs w:val="22"/>
        </w:rPr>
        <w:t>Ofertantul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devenit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Contractant</w:t>
      </w:r>
      <w:proofErr w:type="spellEnd"/>
      <w:r w:rsidRPr="00C80846">
        <w:rPr>
          <w:bCs/>
          <w:sz w:val="22"/>
          <w:szCs w:val="22"/>
        </w:rPr>
        <w:t xml:space="preserve">, </w:t>
      </w:r>
      <w:proofErr w:type="spellStart"/>
      <w:r w:rsidRPr="00C80846">
        <w:rPr>
          <w:bCs/>
          <w:sz w:val="22"/>
          <w:szCs w:val="22"/>
        </w:rPr>
        <w:t>cât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și</w:t>
      </w:r>
      <w:proofErr w:type="spellEnd"/>
      <w:r w:rsidRPr="00C80846">
        <w:rPr>
          <w:bCs/>
          <w:sz w:val="22"/>
          <w:szCs w:val="22"/>
        </w:rPr>
        <w:t xml:space="preserve"> cu </w:t>
      </w:r>
      <w:proofErr w:type="spellStart"/>
      <w:r w:rsidRPr="00C80846">
        <w:rPr>
          <w:bCs/>
          <w:sz w:val="22"/>
          <w:szCs w:val="22"/>
        </w:rPr>
        <w:t>Autoritatea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Contractantă</w:t>
      </w:r>
      <w:proofErr w:type="spellEnd"/>
      <w:r w:rsidRPr="00C80846">
        <w:rPr>
          <w:bCs/>
          <w:sz w:val="22"/>
          <w:szCs w:val="22"/>
        </w:rPr>
        <w:t xml:space="preserve">. </w:t>
      </w:r>
      <w:proofErr w:type="spellStart"/>
      <w:r w:rsidRPr="00C80846">
        <w:rPr>
          <w:bCs/>
          <w:sz w:val="22"/>
          <w:szCs w:val="22"/>
        </w:rPr>
        <w:t>În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situația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în</w:t>
      </w:r>
      <w:proofErr w:type="spellEnd"/>
      <w:r w:rsidRPr="00C80846">
        <w:rPr>
          <w:bCs/>
          <w:sz w:val="22"/>
          <w:szCs w:val="22"/>
        </w:rPr>
        <w:t xml:space="preserve"> care ..............................[</w:t>
      </w:r>
      <w:proofErr w:type="spellStart"/>
      <w:r w:rsidRPr="00C80846">
        <w:rPr>
          <w:bCs/>
          <w:i/>
          <w:sz w:val="22"/>
          <w:szCs w:val="22"/>
        </w:rPr>
        <w:t>denumirea</w:t>
      </w:r>
      <w:proofErr w:type="spellEnd"/>
      <w:r w:rsidRPr="00C80846">
        <w:rPr>
          <w:bCs/>
          <w:i/>
          <w:sz w:val="22"/>
          <w:szCs w:val="22"/>
        </w:rPr>
        <w:t xml:space="preserve"> </w:t>
      </w:r>
      <w:proofErr w:type="spellStart"/>
      <w:r w:rsidRPr="00C80846">
        <w:rPr>
          <w:bCs/>
          <w:i/>
          <w:sz w:val="22"/>
          <w:szCs w:val="22"/>
        </w:rPr>
        <w:t>ofertantului</w:t>
      </w:r>
      <w:proofErr w:type="spellEnd"/>
      <w:r w:rsidRPr="00C80846">
        <w:rPr>
          <w:bCs/>
          <w:i/>
          <w:sz w:val="22"/>
          <w:szCs w:val="22"/>
        </w:rPr>
        <w:t>/</w:t>
      </w:r>
      <w:proofErr w:type="spellStart"/>
      <w:r w:rsidRPr="00C80846">
        <w:rPr>
          <w:bCs/>
          <w:i/>
          <w:sz w:val="22"/>
          <w:szCs w:val="22"/>
        </w:rPr>
        <w:t>grupului</w:t>
      </w:r>
      <w:proofErr w:type="spellEnd"/>
      <w:r w:rsidRPr="00C80846">
        <w:rPr>
          <w:bCs/>
          <w:i/>
          <w:sz w:val="22"/>
          <w:szCs w:val="22"/>
        </w:rPr>
        <w:t xml:space="preserve"> de </w:t>
      </w:r>
      <w:proofErr w:type="spellStart"/>
      <w:r w:rsidRPr="00C80846">
        <w:rPr>
          <w:bCs/>
          <w:i/>
          <w:sz w:val="22"/>
          <w:szCs w:val="22"/>
        </w:rPr>
        <w:t>operatori</w:t>
      </w:r>
      <w:proofErr w:type="spellEnd"/>
      <w:r w:rsidRPr="00C80846">
        <w:rPr>
          <w:bCs/>
          <w:i/>
          <w:sz w:val="22"/>
          <w:szCs w:val="22"/>
        </w:rPr>
        <w:t xml:space="preserve"> economici</w:t>
      </w:r>
      <w:r w:rsidRPr="00C80846">
        <w:rPr>
          <w:bCs/>
          <w:i/>
          <w:iCs/>
          <w:sz w:val="22"/>
          <w:szCs w:val="22"/>
        </w:rPr>
        <w:t>]</w:t>
      </w:r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invocă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și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susținerea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altui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terț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susținător</w:t>
      </w:r>
      <w:proofErr w:type="spellEnd"/>
      <w:r w:rsidRPr="00C80846">
        <w:rPr>
          <w:bCs/>
          <w:sz w:val="22"/>
          <w:szCs w:val="22"/>
        </w:rPr>
        <w:t>/</w:t>
      </w:r>
      <w:proofErr w:type="spellStart"/>
      <w:r w:rsidRPr="00C80846">
        <w:rPr>
          <w:bCs/>
          <w:sz w:val="22"/>
          <w:szCs w:val="22"/>
        </w:rPr>
        <w:t>terți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susținător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pentru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îndeplinirea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criteriului</w:t>
      </w:r>
      <w:proofErr w:type="spellEnd"/>
      <w:r w:rsidRPr="00C80846">
        <w:rPr>
          <w:bCs/>
          <w:sz w:val="22"/>
          <w:szCs w:val="22"/>
        </w:rPr>
        <w:t xml:space="preserve"> de </w:t>
      </w:r>
      <w:proofErr w:type="spellStart"/>
      <w:r w:rsidRPr="00C80846">
        <w:rPr>
          <w:bCs/>
          <w:sz w:val="22"/>
          <w:szCs w:val="22"/>
        </w:rPr>
        <w:t>calificare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pentru</w:t>
      </w:r>
      <w:proofErr w:type="spellEnd"/>
      <w:r w:rsidRPr="00C80846">
        <w:rPr>
          <w:bCs/>
          <w:sz w:val="22"/>
          <w:szCs w:val="22"/>
        </w:rPr>
        <w:t xml:space="preserve"> care </w:t>
      </w:r>
      <w:proofErr w:type="spellStart"/>
      <w:r w:rsidRPr="00C80846">
        <w:rPr>
          <w:bCs/>
          <w:sz w:val="22"/>
          <w:szCs w:val="22"/>
        </w:rPr>
        <w:t>noi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acordăm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susținerea</w:t>
      </w:r>
      <w:proofErr w:type="spellEnd"/>
      <w:r w:rsidRPr="00C80846">
        <w:rPr>
          <w:bCs/>
          <w:sz w:val="22"/>
          <w:szCs w:val="22"/>
        </w:rPr>
        <w:t xml:space="preserve">, </w:t>
      </w:r>
      <w:proofErr w:type="spellStart"/>
      <w:r w:rsidRPr="00C80846">
        <w:rPr>
          <w:bCs/>
          <w:sz w:val="22"/>
          <w:szCs w:val="22"/>
        </w:rPr>
        <w:t>renunțăm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irevocabil</w:t>
      </w:r>
      <w:proofErr w:type="spellEnd"/>
      <w:r w:rsidRPr="00C80846">
        <w:rPr>
          <w:bCs/>
          <w:sz w:val="22"/>
          <w:szCs w:val="22"/>
        </w:rPr>
        <w:t xml:space="preserve"> la </w:t>
      </w:r>
      <w:proofErr w:type="spellStart"/>
      <w:r w:rsidRPr="00C80846">
        <w:rPr>
          <w:bCs/>
          <w:sz w:val="22"/>
          <w:szCs w:val="22"/>
        </w:rPr>
        <w:t>orice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beneficiu</w:t>
      </w:r>
      <w:proofErr w:type="spellEnd"/>
      <w:r w:rsidRPr="00C80846">
        <w:rPr>
          <w:bCs/>
          <w:sz w:val="22"/>
          <w:szCs w:val="22"/>
        </w:rPr>
        <w:t xml:space="preserve"> de </w:t>
      </w:r>
      <w:proofErr w:type="spellStart"/>
      <w:r w:rsidRPr="00C80846">
        <w:rPr>
          <w:bCs/>
          <w:sz w:val="22"/>
          <w:szCs w:val="22"/>
        </w:rPr>
        <w:t>diviziune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și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discuție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în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raport</w:t>
      </w:r>
      <w:proofErr w:type="spellEnd"/>
      <w:r w:rsidRPr="00C80846">
        <w:rPr>
          <w:bCs/>
          <w:sz w:val="22"/>
          <w:szCs w:val="22"/>
        </w:rPr>
        <w:t xml:space="preserve"> cu </w:t>
      </w:r>
      <w:proofErr w:type="spellStart"/>
      <w:r w:rsidRPr="00C80846">
        <w:rPr>
          <w:bCs/>
          <w:sz w:val="22"/>
          <w:szCs w:val="22"/>
        </w:rPr>
        <w:t>acesta</w:t>
      </w:r>
      <w:proofErr w:type="spellEnd"/>
      <w:r w:rsidRPr="00C80846">
        <w:rPr>
          <w:bCs/>
          <w:sz w:val="22"/>
          <w:szCs w:val="22"/>
        </w:rPr>
        <w:t>/</w:t>
      </w:r>
      <w:proofErr w:type="spellStart"/>
      <w:r w:rsidRPr="00C80846">
        <w:rPr>
          <w:bCs/>
          <w:sz w:val="22"/>
          <w:szCs w:val="22"/>
        </w:rPr>
        <w:t>aceștia</w:t>
      </w:r>
      <w:proofErr w:type="spellEnd"/>
      <w:r w:rsidRPr="00C80846">
        <w:rPr>
          <w:bCs/>
          <w:sz w:val="22"/>
          <w:szCs w:val="22"/>
        </w:rPr>
        <w:t>.</w:t>
      </w:r>
    </w:p>
    <w:p w14:paraId="72E335D4" w14:textId="77777777" w:rsidR="006B01C3" w:rsidRPr="00C80846" w:rsidRDefault="006B01C3" w:rsidP="006B01C3">
      <w:pPr>
        <w:shd w:val="clear" w:color="auto" w:fill="FFFFFF"/>
        <w:tabs>
          <w:tab w:val="left" w:leader="dot" w:pos="7166"/>
        </w:tabs>
        <w:ind w:left="24" w:firstLine="851"/>
        <w:jc w:val="both"/>
        <w:rPr>
          <w:bCs/>
          <w:sz w:val="22"/>
          <w:szCs w:val="22"/>
        </w:rPr>
      </w:pPr>
    </w:p>
    <w:p w14:paraId="1194F417" w14:textId="77777777" w:rsidR="006B01C3" w:rsidRPr="00C80846" w:rsidRDefault="006B01C3" w:rsidP="006B01C3">
      <w:pPr>
        <w:shd w:val="clear" w:color="auto" w:fill="FFFFFF"/>
        <w:tabs>
          <w:tab w:val="left" w:leader="dot" w:pos="4202"/>
        </w:tabs>
        <w:ind w:left="100"/>
        <w:jc w:val="both"/>
        <w:rPr>
          <w:bCs/>
          <w:sz w:val="22"/>
          <w:szCs w:val="22"/>
        </w:rPr>
      </w:pPr>
      <w:r w:rsidRPr="00C80846">
        <w:rPr>
          <w:bCs/>
          <w:sz w:val="22"/>
          <w:szCs w:val="22"/>
        </w:rPr>
        <w:t>Noi,</w:t>
      </w:r>
      <w:r w:rsidRPr="00C80846">
        <w:rPr>
          <w:bCs/>
          <w:sz w:val="22"/>
          <w:szCs w:val="22"/>
        </w:rPr>
        <w:tab/>
      </w:r>
      <w:r w:rsidRPr="00C80846">
        <w:rPr>
          <w:bCs/>
          <w:i/>
          <w:sz w:val="22"/>
          <w:szCs w:val="22"/>
        </w:rPr>
        <w:t>[</w:t>
      </w:r>
      <w:proofErr w:type="spellStart"/>
      <w:r w:rsidRPr="00C80846">
        <w:rPr>
          <w:bCs/>
          <w:i/>
          <w:sz w:val="22"/>
          <w:szCs w:val="22"/>
        </w:rPr>
        <w:t>denumirea</w:t>
      </w:r>
      <w:proofErr w:type="spellEnd"/>
      <w:r w:rsidRPr="00C80846">
        <w:rPr>
          <w:bCs/>
          <w:i/>
          <w:sz w:val="22"/>
          <w:szCs w:val="22"/>
        </w:rPr>
        <w:t xml:space="preserve"> </w:t>
      </w:r>
      <w:proofErr w:type="spellStart"/>
      <w:r w:rsidRPr="00C80846">
        <w:rPr>
          <w:bCs/>
          <w:i/>
          <w:sz w:val="22"/>
          <w:szCs w:val="22"/>
        </w:rPr>
        <w:t>terțului</w:t>
      </w:r>
      <w:proofErr w:type="spellEnd"/>
      <w:r w:rsidRPr="00C80846">
        <w:rPr>
          <w:bCs/>
          <w:i/>
          <w:sz w:val="22"/>
          <w:szCs w:val="22"/>
        </w:rPr>
        <w:t xml:space="preserve"> </w:t>
      </w:r>
      <w:proofErr w:type="spellStart"/>
      <w:r w:rsidRPr="00C80846">
        <w:rPr>
          <w:bCs/>
          <w:i/>
          <w:sz w:val="22"/>
          <w:szCs w:val="22"/>
        </w:rPr>
        <w:t>susținător</w:t>
      </w:r>
      <w:proofErr w:type="spellEnd"/>
      <w:r w:rsidRPr="00C80846">
        <w:rPr>
          <w:bCs/>
          <w:i/>
          <w:sz w:val="22"/>
          <w:szCs w:val="22"/>
        </w:rPr>
        <w:t xml:space="preserve">] </w:t>
      </w:r>
      <w:r w:rsidRPr="00C80846">
        <w:rPr>
          <w:bCs/>
          <w:sz w:val="22"/>
          <w:szCs w:val="22"/>
        </w:rPr>
        <w:t xml:space="preserve">ne </w:t>
      </w:r>
      <w:proofErr w:type="spellStart"/>
      <w:r w:rsidRPr="00C80846">
        <w:rPr>
          <w:bCs/>
          <w:sz w:val="22"/>
          <w:szCs w:val="22"/>
        </w:rPr>
        <w:t>obligăm</w:t>
      </w:r>
      <w:proofErr w:type="spellEnd"/>
      <w:r w:rsidRPr="00C80846">
        <w:rPr>
          <w:bCs/>
          <w:sz w:val="22"/>
          <w:szCs w:val="22"/>
        </w:rPr>
        <w:t xml:space="preserve"> ca,</w:t>
      </w:r>
      <w:r w:rsidRPr="00C80846">
        <w:rPr>
          <w:bCs/>
          <w:spacing w:val="18"/>
          <w:sz w:val="22"/>
          <w:szCs w:val="22"/>
        </w:rPr>
        <w:t xml:space="preserve"> </w:t>
      </w:r>
      <w:r w:rsidRPr="00C80846">
        <w:rPr>
          <w:bCs/>
          <w:sz w:val="22"/>
          <w:szCs w:val="22"/>
        </w:rPr>
        <w:t xml:space="preserve">la </w:t>
      </w:r>
      <w:proofErr w:type="spellStart"/>
      <w:r w:rsidRPr="00C80846">
        <w:rPr>
          <w:bCs/>
          <w:sz w:val="22"/>
          <w:szCs w:val="22"/>
        </w:rPr>
        <w:t>semnarea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contractului</w:t>
      </w:r>
      <w:proofErr w:type="spellEnd"/>
      <w:r w:rsidRPr="00C80846">
        <w:rPr>
          <w:bCs/>
          <w:sz w:val="22"/>
          <w:szCs w:val="22"/>
        </w:rPr>
        <w:t xml:space="preserve"> de </w:t>
      </w:r>
      <w:proofErr w:type="spellStart"/>
      <w:r w:rsidRPr="00C80846">
        <w:rPr>
          <w:bCs/>
          <w:sz w:val="22"/>
          <w:szCs w:val="22"/>
        </w:rPr>
        <w:t>achiziție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publică</w:t>
      </w:r>
      <w:proofErr w:type="spellEnd"/>
      <w:r w:rsidRPr="00C80846">
        <w:rPr>
          <w:bCs/>
          <w:sz w:val="22"/>
          <w:szCs w:val="22"/>
        </w:rPr>
        <w:t xml:space="preserve">, </w:t>
      </w:r>
      <w:proofErr w:type="spellStart"/>
      <w:r w:rsidRPr="00C80846">
        <w:rPr>
          <w:bCs/>
          <w:sz w:val="22"/>
          <w:szCs w:val="22"/>
        </w:rPr>
        <w:t>să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încheiem</w:t>
      </w:r>
      <w:proofErr w:type="spellEnd"/>
      <w:r w:rsidRPr="00C80846">
        <w:rPr>
          <w:bCs/>
          <w:sz w:val="22"/>
          <w:szCs w:val="22"/>
        </w:rPr>
        <w:t xml:space="preserve"> un act juridic cu </w:t>
      </w:r>
      <w:proofErr w:type="spellStart"/>
      <w:r w:rsidRPr="00C80846">
        <w:rPr>
          <w:bCs/>
          <w:sz w:val="22"/>
          <w:szCs w:val="22"/>
        </w:rPr>
        <w:t>Ofertantul</w:t>
      </w:r>
      <w:proofErr w:type="spellEnd"/>
      <w:r w:rsidRPr="00C80846">
        <w:rPr>
          <w:bCs/>
          <w:sz w:val="22"/>
          <w:szCs w:val="22"/>
        </w:rPr>
        <w:t xml:space="preserve">, care </w:t>
      </w:r>
      <w:proofErr w:type="spellStart"/>
      <w:r w:rsidRPr="00C80846">
        <w:rPr>
          <w:bCs/>
          <w:sz w:val="22"/>
          <w:szCs w:val="22"/>
        </w:rPr>
        <w:t>să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conțină</w:t>
      </w:r>
      <w:proofErr w:type="spellEnd"/>
      <w:r w:rsidRPr="00C80846">
        <w:rPr>
          <w:bCs/>
          <w:sz w:val="22"/>
          <w:szCs w:val="22"/>
        </w:rPr>
        <w:t xml:space="preserve"> cel </w:t>
      </w:r>
      <w:proofErr w:type="spellStart"/>
      <w:r w:rsidRPr="00C80846">
        <w:rPr>
          <w:bCs/>
          <w:sz w:val="22"/>
          <w:szCs w:val="22"/>
        </w:rPr>
        <w:t>puțin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clauze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privind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resursele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tehnice</w:t>
      </w:r>
      <w:proofErr w:type="spellEnd"/>
      <w:r w:rsidRPr="00C80846">
        <w:rPr>
          <w:bCs/>
          <w:sz w:val="22"/>
          <w:szCs w:val="22"/>
        </w:rPr>
        <w:t xml:space="preserve">, </w:t>
      </w:r>
      <w:proofErr w:type="spellStart"/>
      <w:r w:rsidRPr="00C80846">
        <w:rPr>
          <w:bCs/>
          <w:sz w:val="22"/>
          <w:szCs w:val="22"/>
        </w:rPr>
        <w:t>profesionale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și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umane</w:t>
      </w:r>
      <w:proofErr w:type="spellEnd"/>
      <w:r w:rsidRPr="00C80846">
        <w:rPr>
          <w:bCs/>
          <w:sz w:val="22"/>
          <w:szCs w:val="22"/>
        </w:rPr>
        <w:t xml:space="preserve"> pe care ne </w:t>
      </w:r>
      <w:proofErr w:type="spellStart"/>
      <w:r w:rsidRPr="00C80846">
        <w:rPr>
          <w:bCs/>
          <w:sz w:val="22"/>
          <w:szCs w:val="22"/>
        </w:rPr>
        <w:t>angajăm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să</w:t>
      </w:r>
      <w:proofErr w:type="spellEnd"/>
      <w:r w:rsidRPr="00C80846">
        <w:rPr>
          <w:bCs/>
          <w:sz w:val="22"/>
          <w:szCs w:val="22"/>
        </w:rPr>
        <w:t xml:space="preserve"> le </w:t>
      </w:r>
      <w:proofErr w:type="spellStart"/>
      <w:r w:rsidRPr="00C80846">
        <w:rPr>
          <w:bCs/>
          <w:sz w:val="22"/>
          <w:szCs w:val="22"/>
        </w:rPr>
        <w:t>punem</w:t>
      </w:r>
      <w:proofErr w:type="spellEnd"/>
      <w:r w:rsidRPr="00C80846">
        <w:rPr>
          <w:bCs/>
          <w:sz w:val="22"/>
          <w:szCs w:val="22"/>
        </w:rPr>
        <w:t xml:space="preserve"> la </w:t>
      </w:r>
      <w:proofErr w:type="spellStart"/>
      <w:r w:rsidRPr="00C80846">
        <w:rPr>
          <w:bCs/>
          <w:sz w:val="22"/>
          <w:szCs w:val="22"/>
        </w:rPr>
        <w:t>dispoziția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Ofertantului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devenit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Contractant</w:t>
      </w:r>
      <w:proofErr w:type="spellEnd"/>
      <w:r w:rsidRPr="00C80846">
        <w:rPr>
          <w:bCs/>
          <w:sz w:val="22"/>
          <w:szCs w:val="22"/>
        </w:rPr>
        <w:t xml:space="preserve">, </w:t>
      </w:r>
      <w:proofErr w:type="spellStart"/>
      <w:r w:rsidRPr="00C80846">
        <w:rPr>
          <w:bCs/>
          <w:sz w:val="22"/>
          <w:szCs w:val="22"/>
        </w:rPr>
        <w:t>termenele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și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modalitatea</w:t>
      </w:r>
      <w:proofErr w:type="spellEnd"/>
      <w:r w:rsidRPr="00C80846">
        <w:rPr>
          <w:bCs/>
          <w:sz w:val="22"/>
          <w:szCs w:val="22"/>
        </w:rPr>
        <w:t xml:space="preserve"> de </w:t>
      </w:r>
      <w:proofErr w:type="spellStart"/>
      <w:r w:rsidRPr="00C80846">
        <w:rPr>
          <w:bCs/>
          <w:sz w:val="22"/>
          <w:szCs w:val="22"/>
        </w:rPr>
        <w:t>transferare</w:t>
      </w:r>
      <w:proofErr w:type="spellEnd"/>
      <w:r w:rsidRPr="00C80846">
        <w:rPr>
          <w:bCs/>
          <w:sz w:val="22"/>
          <w:szCs w:val="22"/>
        </w:rPr>
        <w:t xml:space="preserve"> a </w:t>
      </w:r>
      <w:proofErr w:type="spellStart"/>
      <w:r w:rsidRPr="00C80846">
        <w:rPr>
          <w:bCs/>
          <w:sz w:val="22"/>
          <w:szCs w:val="22"/>
        </w:rPr>
        <w:t>acestor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resurse</w:t>
      </w:r>
      <w:proofErr w:type="spellEnd"/>
      <w:r w:rsidRPr="00C80846">
        <w:rPr>
          <w:bCs/>
          <w:sz w:val="22"/>
          <w:szCs w:val="22"/>
        </w:rPr>
        <w:t xml:space="preserve">, </w:t>
      </w:r>
      <w:proofErr w:type="spellStart"/>
      <w:r w:rsidRPr="00C80846">
        <w:rPr>
          <w:bCs/>
          <w:sz w:val="22"/>
          <w:szCs w:val="22"/>
        </w:rPr>
        <w:t>lucrările</w:t>
      </w:r>
      <w:proofErr w:type="spellEnd"/>
      <w:r w:rsidRPr="00C80846">
        <w:rPr>
          <w:bCs/>
          <w:sz w:val="22"/>
          <w:szCs w:val="22"/>
        </w:rPr>
        <w:t>/</w:t>
      </w:r>
      <w:proofErr w:type="spellStart"/>
      <w:r w:rsidRPr="00C80846">
        <w:rPr>
          <w:bCs/>
          <w:sz w:val="22"/>
          <w:szCs w:val="22"/>
        </w:rPr>
        <w:t>serviciile</w:t>
      </w:r>
      <w:proofErr w:type="spellEnd"/>
      <w:r w:rsidRPr="00C80846">
        <w:rPr>
          <w:bCs/>
          <w:sz w:val="22"/>
          <w:szCs w:val="22"/>
        </w:rPr>
        <w:t xml:space="preserve"> din </w:t>
      </w:r>
      <w:proofErr w:type="spellStart"/>
      <w:r w:rsidRPr="00C80846">
        <w:rPr>
          <w:bCs/>
          <w:sz w:val="22"/>
          <w:szCs w:val="22"/>
        </w:rPr>
        <w:t>contractul</w:t>
      </w:r>
      <w:proofErr w:type="spellEnd"/>
      <w:r w:rsidRPr="00C80846">
        <w:rPr>
          <w:bCs/>
          <w:sz w:val="22"/>
          <w:szCs w:val="22"/>
        </w:rPr>
        <w:t xml:space="preserve"> de </w:t>
      </w:r>
      <w:proofErr w:type="spellStart"/>
      <w:r w:rsidRPr="00C80846">
        <w:rPr>
          <w:bCs/>
          <w:sz w:val="22"/>
          <w:szCs w:val="22"/>
        </w:rPr>
        <w:t>achiziție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publică</w:t>
      </w:r>
      <w:proofErr w:type="spellEnd"/>
      <w:r w:rsidRPr="00C80846">
        <w:rPr>
          <w:bCs/>
          <w:sz w:val="22"/>
          <w:szCs w:val="22"/>
        </w:rPr>
        <w:t xml:space="preserve"> care </w:t>
      </w:r>
      <w:proofErr w:type="spellStart"/>
      <w:r w:rsidRPr="00C80846">
        <w:rPr>
          <w:bCs/>
          <w:sz w:val="22"/>
          <w:szCs w:val="22"/>
        </w:rPr>
        <w:t>vor</w:t>
      </w:r>
      <w:proofErr w:type="spellEnd"/>
      <w:r w:rsidRPr="00C80846">
        <w:rPr>
          <w:bCs/>
          <w:sz w:val="22"/>
          <w:szCs w:val="22"/>
        </w:rPr>
        <w:t xml:space="preserve"> fi </w:t>
      </w:r>
      <w:proofErr w:type="spellStart"/>
      <w:r w:rsidRPr="00C80846">
        <w:rPr>
          <w:bCs/>
          <w:sz w:val="22"/>
          <w:szCs w:val="22"/>
        </w:rPr>
        <w:t>executate</w:t>
      </w:r>
      <w:proofErr w:type="spellEnd"/>
      <w:r w:rsidRPr="00C80846">
        <w:rPr>
          <w:bCs/>
          <w:sz w:val="22"/>
          <w:szCs w:val="22"/>
        </w:rPr>
        <w:t>/</w:t>
      </w:r>
      <w:proofErr w:type="spellStart"/>
      <w:r w:rsidRPr="00C80846">
        <w:rPr>
          <w:bCs/>
          <w:sz w:val="22"/>
          <w:szCs w:val="22"/>
        </w:rPr>
        <w:t>prestate</w:t>
      </w:r>
      <w:proofErr w:type="spellEnd"/>
      <w:r w:rsidRPr="00C80846">
        <w:rPr>
          <w:bCs/>
          <w:sz w:val="22"/>
          <w:szCs w:val="22"/>
        </w:rPr>
        <w:t xml:space="preserve"> cu </w:t>
      </w:r>
      <w:proofErr w:type="spellStart"/>
      <w:r w:rsidRPr="00C80846">
        <w:rPr>
          <w:bCs/>
          <w:sz w:val="22"/>
          <w:szCs w:val="22"/>
        </w:rPr>
        <w:t>ajutorul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resurselor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puse</w:t>
      </w:r>
      <w:proofErr w:type="spellEnd"/>
      <w:r w:rsidRPr="00C80846">
        <w:rPr>
          <w:bCs/>
          <w:sz w:val="22"/>
          <w:szCs w:val="22"/>
        </w:rPr>
        <w:t xml:space="preserve"> la </w:t>
      </w:r>
      <w:proofErr w:type="spellStart"/>
      <w:r w:rsidRPr="00C80846">
        <w:rPr>
          <w:bCs/>
          <w:sz w:val="22"/>
          <w:szCs w:val="22"/>
        </w:rPr>
        <w:t>dispoziție</w:t>
      </w:r>
      <w:proofErr w:type="spellEnd"/>
      <w:r w:rsidRPr="00C80846">
        <w:rPr>
          <w:bCs/>
          <w:sz w:val="22"/>
          <w:szCs w:val="22"/>
        </w:rPr>
        <w:t xml:space="preserve"> de </w:t>
      </w:r>
      <w:proofErr w:type="spellStart"/>
      <w:r w:rsidRPr="00C80846">
        <w:rPr>
          <w:bCs/>
          <w:sz w:val="22"/>
          <w:szCs w:val="22"/>
        </w:rPr>
        <w:t>către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terț</w:t>
      </w:r>
      <w:proofErr w:type="spellEnd"/>
      <w:r w:rsidRPr="00C80846">
        <w:rPr>
          <w:bCs/>
          <w:sz w:val="22"/>
          <w:szCs w:val="22"/>
        </w:rPr>
        <w:t xml:space="preserve">, precum </w:t>
      </w:r>
      <w:proofErr w:type="spellStart"/>
      <w:r w:rsidRPr="00C80846">
        <w:rPr>
          <w:bCs/>
          <w:sz w:val="22"/>
          <w:szCs w:val="22"/>
        </w:rPr>
        <w:t>și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clauzele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prevăzute</w:t>
      </w:r>
      <w:proofErr w:type="spellEnd"/>
      <w:r w:rsidRPr="00C80846">
        <w:rPr>
          <w:bCs/>
          <w:sz w:val="22"/>
          <w:szCs w:val="22"/>
        </w:rPr>
        <w:t xml:space="preserve"> la pct. a)-e) de </w:t>
      </w:r>
      <w:proofErr w:type="spellStart"/>
      <w:r w:rsidRPr="00C80846">
        <w:rPr>
          <w:bCs/>
          <w:sz w:val="22"/>
          <w:szCs w:val="22"/>
        </w:rPr>
        <w:t>mai</w:t>
      </w:r>
      <w:proofErr w:type="spellEnd"/>
      <w:r w:rsidRPr="00C80846">
        <w:rPr>
          <w:bCs/>
          <w:sz w:val="22"/>
          <w:szCs w:val="22"/>
        </w:rPr>
        <w:t xml:space="preserve"> sus.</w:t>
      </w:r>
    </w:p>
    <w:p w14:paraId="1A64C364" w14:textId="77777777" w:rsidR="006B01C3" w:rsidRPr="00C80846" w:rsidRDefault="006B01C3" w:rsidP="006B01C3">
      <w:pPr>
        <w:shd w:val="clear" w:color="auto" w:fill="FFFFFF"/>
        <w:tabs>
          <w:tab w:val="left" w:leader="dot" w:pos="7166"/>
        </w:tabs>
        <w:ind w:left="24" w:firstLine="851"/>
        <w:jc w:val="both"/>
        <w:rPr>
          <w:bCs/>
          <w:sz w:val="22"/>
          <w:szCs w:val="22"/>
        </w:rPr>
      </w:pPr>
    </w:p>
    <w:p w14:paraId="26A88D2D" w14:textId="77777777" w:rsidR="006B01C3" w:rsidRPr="00C80846" w:rsidRDefault="006B01C3" w:rsidP="006B01C3">
      <w:pPr>
        <w:shd w:val="clear" w:color="auto" w:fill="FFFFFF"/>
        <w:tabs>
          <w:tab w:val="left" w:leader="dot" w:pos="7166"/>
        </w:tabs>
        <w:ind w:left="24" w:firstLine="851"/>
        <w:jc w:val="both"/>
        <w:rPr>
          <w:bCs/>
          <w:sz w:val="22"/>
          <w:szCs w:val="22"/>
        </w:rPr>
      </w:pPr>
      <w:r w:rsidRPr="00C80846">
        <w:rPr>
          <w:bCs/>
          <w:sz w:val="22"/>
          <w:szCs w:val="22"/>
        </w:rPr>
        <w:t>Noi, ............................................ [</w:t>
      </w:r>
      <w:proofErr w:type="spellStart"/>
      <w:r w:rsidRPr="00C80846">
        <w:rPr>
          <w:bCs/>
          <w:i/>
          <w:sz w:val="22"/>
          <w:szCs w:val="22"/>
        </w:rPr>
        <w:t>denumirea</w:t>
      </w:r>
      <w:proofErr w:type="spellEnd"/>
      <w:r w:rsidRPr="00C80846">
        <w:rPr>
          <w:bCs/>
          <w:i/>
          <w:sz w:val="22"/>
          <w:szCs w:val="22"/>
        </w:rPr>
        <w:t xml:space="preserve"> </w:t>
      </w:r>
      <w:proofErr w:type="spellStart"/>
      <w:r w:rsidRPr="00C80846">
        <w:rPr>
          <w:bCs/>
          <w:i/>
          <w:sz w:val="22"/>
          <w:szCs w:val="22"/>
        </w:rPr>
        <w:t>ofertantului</w:t>
      </w:r>
      <w:proofErr w:type="spellEnd"/>
      <w:r w:rsidRPr="00C80846">
        <w:rPr>
          <w:bCs/>
          <w:i/>
          <w:sz w:val="22"/>
          <w:szCs w:val="22"/>
        </w:rPr>
        <w:t>/</w:t>
      </w:r>
      <w:proofErr w:type="spellStart"/>
      <w:r w:rsidRPr="00C80846">
        <w:rPr>
          <w:bCs/>
          <w:i/>
          <w:sz w:val="22"/>
          <w:szCs w:val="22"/>
        </w:rPr>
        <w:t>grupului</w:t>
      </w:r>
      <w:proofErr w:type="spellEnd"/>
      <w:r w:rsidRPr="00C80846">
        <w:rPr>
          <w:bCs/>
          <w:i/>
          <w:sz w:val="22"/>
          <w:szCs w:val="22"/>
        </w:rPr>
        <w:t xml:space="preserve"> de </w:t>
      </w:r>
      <w:proofErr w:type="spellStart"/>
      <w:r w:rsidRPr="00C80846">
        <w:rPr>
          <w:bCs/>
          <w:i/>
          <w:sz w:val="22"/>
          <w:szCs w:val="22"/>
        </w:rPr>
        <w:t>operatori</w:t>
      </w:r>
      <w:proofErr w:type="spellEnd"/>
      <w:r w:rsidRPr="00C80846">
        <w:rPr>
          <w:bCs/>
          <w:i/>
          <w:sz w:val="22"/>
          <w:szCs w:val="22"/>
        </w:rPr>
        <w:t xml:space="preserve"> economici],</w:t>
      </w:r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declarăm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că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vom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invoca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susținerea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acordată</w:t>
      </w:r>
      <w:proofErr w:type="spellEnd"/>
      <w:r w:rsidRPr="00C80846">
        <w:rPr>
          <w:bCs/>
          <w:sz w:val="22"/>
          <w:szCs w:val="22"/>
        </w:rPr>
        <w:t xml:space="preserve"> de ............................[</w:t>
      </w:r>
      <w:proofErr w:type="spellStart"/>
      <w:r w:rsidRPr="00C80846">
        <w:rPr>
          <w:bCs/>
          <w:i/>
          <w:sz w:val="22"/>
          <w:szCs w:val="22"/>
        </w:rPr>
        <w:t>denumirea</w:t>
      </w:r>
      <w:proofErr w:type="spellEnd"/>
      <w:r w:rsidRPr="00C80846">
        <w:rPr>
          <w:bCs/>
          <w:i/>
          <w:sz w:val="22"/>
          <w:szCs w:val="22"/>
        </w:rPr>
        <w:t xml:space="preserve"> </w:t>
      </w:r>
      <w:proofErr w:type="spellStart"/>
      <w:r w:rsidRPr="00C80846">
        <w:rPr>
          <w:bCs/>
          <w:i/>
          <w:sz w:val="22"/>
          <w:szCs w:val="22"/>
        </w:rPr>
        <w:t>terţului</w:t>
      </w:r>
      <w:proofErr w:type="spellEnd"/>
      <w:r w:rsidRPr="00C80846">
        <w:rPr>
          <w:bCs/>
          <w:i/>
          <w:sz w:val="22"/>
          <w:szCs w:val="22"/>
        </w:rPr>
        <w:t xml:space="preserve"> </w:t>
      </w:r>
      <w:proofErr w:type="spellStart"/>
      <w:r w:rsidRPr="00C80846">
        <w:rPr>
          <w:bCs/>
          <w:i/>
          <w:sz w:val="22"/>
          <w:szCs w:val="22"/>
        </w:rPr>
        <w:t>susţinător</w:t>
      </w:r>
      <w:proofErr w:type="spellEnd"/>
      <w:r w:rsidRPr="00C80846">
        <w:rPr>
          <w:bCs/>
          <w:i/>
          <w:sz w:val="22"/>
          <w:szCs w:val="22"/>
        </w:rPr>
        <w:t xml:space="preserve">] </w:t>
      </w:r>
      <w:proofErr w:type="spellStart"/>
      <w:r w:rsidRPr="00C80846">
        <w:rPr>
          <w:bCs/>
          <w:sz w:val="22"/>
          <w:szCs w:val="22"/>
        </w:rPr>
        <w:t>pentru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îndeplinirea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contractului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menționat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mai</w:t>
      </w:r>
      <w:proofErr w:type="spellEnd"/>
      <w:r w:rsidRPr="00C80846">
        <w:rPr>
          <w:bCs/>
          <w:sz w:val="22"/>
          <w:szCs w:val="22"/>
        </w:rPr>
        <w:t xml:space="preserve"> sus, </w:t>
      </w:r>
      <w:proofErr w:type="spellStart"/>
      <w:r w:rsidRPr="00C80846">
        <w:rPr>
          <w:bCs/>
          <w:sz w:val="22"/>
          <w:szCs w:val="22"/>
        </w:rPr>
        <w:t>așa</w:t>
      </w:r>
      <w:proofErr w:type="spellEnd"/>
      <w:r w:rsidRPr="00C80846">
        <w:rPr>
          <w:bCs/>
          <w:sz w:val="22"/>
          <w:szCs w:val="22"/>
        </w:rPr>
        <w:t xml:space="preserve"> cu </w:t>
      </w:r>
      <w:proofErr w:type="spellStart"/>
      <w:r w:rsidRPr="00C80846">
        <w:rPr>
          <w:bCs/>
          <w:sz w:val="22"/>
          <w:szCs w:val="22"/>
        </w:rPr>
        <w:t>rezultă</w:t>
      </w:r>
      <w:proofErr w:type="spellEnd"/>
      <w:r w:rsidRPr="00C80846">
        <w:rPr>
          <w:bCs/>
          <w:sz w:val="22"/>
          <w:szCs w:val="22"/>
        </w:rPr>
        <w:t xml:space="preserve"> din </w:t>
      </w:r>
      <w:proofErr w:type="spellStart"/>
      <w:r w:rsidRPr="00C80846">
        <w:rPr>
          <w:bCs/>
          <w:sz w:val="22"/>
          <w:szCs w:val="22"/>
        </w:rPr>
        <w:t>prezentul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Angajament</w:t>
      </w:r>
      <w:proofErr w:type="spellEnd"/>
      <w:r w:rsidRPr="00C80846">
        <w:rPr>
          <w:bCs/>
          <w:sz w:val="22"/>
          <w:szCs w:val="22"/>
        </w:rPr>
        <w:t>.</w:t>
      </w:r>
    </w:p>
    <w:p w14:paraId="2B3CB384" w14:textId="77777777" w:rsidR="006B01C3" w:rsidRPr="00C80846" w:rsidRDefault="006B01C3" w:rsidP="006B01C3">
      <w:pPr>
        <w:shd w:val="clear" w:color="auto" w:fill="FFFFFF"/>
        <w:tabs>
          <w:tab w:val="left" w:leader="dot" w:pos="7166"/>
        </w:tabs>
        <w:ind w:left="24" w:firstLine="851"/>
        <w:jc w:val="both"/>
        <w:rPr>
          <w:bCs/>
          <w:sz w:val="22"/>
          <w:szCs w:val="22"/>
        </w:rPr>
      </w:pPr>
    </w:p>
    <w:p w14:paraId="52BFA352" w14:textId="77777777" w:rsidR="006B01C3" w:rsidRPr="00C80846" w:rsidRDefault="006B01C3" w:rsidP="006B01C3">
      <w:pPr>
        <w:shd w:val="clear" w:color="auto" w:fill="FFFFFF"/>
        <w:tabs>
          <w:tab w:val="left" w:leader="dot" w:pos="7166"/>
        </w:tabs>
        <w:ind w:left="24" w:firstLine="851"/>
        <w:jc w:val="both"/>
        <w:rPr>
          <w:bCs/>
          <w:sz w:val="22"/>
          <w:szCs w:val="22"/>
        </w:rPr>
      </w:pPr>
      <w:r w:rsidRPr="00C80846">
        <w:rPr>
          <w:bCs/>
          <w:sz w:val="22"/>
          <w:szCs w:val="22"/>
        </w:rPr>
        <w:t>Noi, ............................................ [</w:t>
      </w:r>
      <w:proofErr w:type="spellStart"/>
      <w:r w:rsidRPr="00C80846">
        <w:rPr>
          <w:bCs/>
          <w:i/>
          <w:sz w:val="22"/>
          <w:szCs w:val="22"/>
        </w:rPr>
        <w:t>denumirea</w:t>
      </w:r>
      <w:proofErr w:type="spellEnd"/>
      <w:r w:rsidRPr="00C80846">
        <w:rPr>
          <w:bCs/>
          <w:i/>
          <w:sz w:val="22"/>
          <w:szCs w:val="22"/>
        </w:rPr>
        <w:t xml:space="preserve"> </w:t>
      </w:r>
      <w:proofErr w:type="spellStart"/>
      <w:r w:rsidRPr="00C80846">
        <w:rPr>
          <w:bCs/>
          <w:i/>
          <w:sz w:val="22"/>
          <w:szCs w:val="22"/>
        </w:rPr>
        <w:t>ofertantului</w:t>
      </w:r>
      <w:proofErr w:type="spellEnd"/>
      <w:r w:rsidRPr="00C80846">
        <w:rPr>
          <w:bCs/>
          <w:i/>
          <w:sz w:val="22"/>
          <w:szCs w:val="22"/>
        </w:rPr>
        <w:t>/</w:t>
      </w:r>
      <w:proofErr w:type="spellStart"/>
      <w:r w:rsidRPr="00C80846">
        <w:rPr>
          <w:bCs/>
          <w:i/>
          <w:sz w:val="22"/>
          <w:szCs w:val="22"/>
        </w:rPr>
        <w:t>grupului</w:t>
      </w:r>
      <w:proofErr w:type="spellEnd"/>
      <w:r w:rsidRPr="00C80846">
        <w:rPr>
          <w:bCs/>
          <w:i/>
          <w:sz w:val="22"/>
          <w:szCs w:val="22"/>
        </w:rPr>
        <w:t xml:space="preserve"> de </w:t>
      </w:r>
      <w:proofErr w:type="spellStart"/>
      <w:r w:rsidRPr="00C80846">
        <w:rPr>
          <w:bCs/>
          <w:i/>
          <w:sz w:val="22"/>
          <w:szCs w:val="22"/>
        </w:rPr>
        <w:t>operatori</w:t>
      </w:r>
      <w:proofErr w:type="spellEnd"/>
      <w:r w:rsidRPr="00C80846">
        <w:rPr>
          <w:bCs/>
          <w:i/>
          <w:sz w:val="22"/>
          <w:szCs w:val="22"/>
        </w:rPr>
        <w:t xml:space="preserve"> economici],</w:t>
      </w:r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înțelegem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că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Autoritatea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Contractantă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va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urmări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orice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pretenție</w:t>
      </w:r>
      <w:proofErr w:type="spellEnd"/>
      <w:r w:rsidRPr="00C80846">
        <w:rPr>
          <w:bCs/>
          <w:sz w:val="22"/>
          <w:szCs w:val="22"/>
        </w:rPr>
        <w:t xml:space="preserve"> la </w:t>
      </w:r>
      <w:proofErr w:type="spellStart"/>
      <w:r w:rsidRPr="00C80846">
        <w:rPr>
          <w:bCs/>
          <w:sz w:val="22"/>
          <w:szCs w:val="22"/>
        </w:rPr>
        <w:t>daune</w:t>
      </w:r>
      <w:proofErr w:type="spellEnd"/>
      <w:r w:rsidRPr="00C80846">
        <w:rPr>
          <w:bCs/>
          <w:sz w:val="22"/>
          <w:szCs w:val="22"/>
        </w:rPr>
        <w:t xml:space="preserve"> pe care </w:t>
      </w:r>
      <w:proofErr w:type="spellStart"/>
      <w:r w:rsidRPr="00C80846">
        <w:rPr>
          <w:bCs/>
          <w:sz w:val="22"/>
          <w:szCs w:val="22"/>
        </w:rPr>
        <w:t>noi</w:t>
      </w:r>
      <w:proofErr w:type="spellEnd"/>
      <w:r w:rsidRPr="00C80846">
        <w:rPr>
          <w:bCs/>
          <w:sz w:val="22"/>
          <w:szCs w:val="22"/>
        </w:rPr>
        <w:t xml:space="preserve"> am </w:t>
      </w:r>
      <w:proofErr w:type="spellStart"/>
      <w:r w:rsidRPr="00C80846">
        <w:rPr>
          <w:bCs/>
          <w:sz w:val="22"/>
          <w:szCs w:val="22"/>
        </w:rPr>
        <w:t>putea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să</w:t>
      </w:r>
      <w:proofErr w:type="spellEnd"/>
      <w:r w:rsidRPr="00C80846">
        <w:rPr>
          <w:bCs/>
          <w:sz w:val="22"/>
          <w:szCs w:val="22"/>
        </w:rPr>
        <w:t xml:space="preserve"> o </w:t>
      </w:r>
      <w:proofErr w:type="spellStart"/>
      <w:r w:rsidRPr="00C80846">
        <w:rPr>
          <w:bCs/>
          <w:sz w:val="22"/>
          <w:szCs w:val="22"/>
        </w:rPr>
        <w:t>avem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împotriva</w:t>
      </w:r>
      <w:proofErr w:type="spellEnd"/>
      <w:r w:rsidRPr="00C80846">
        <w:rPr>
          <w:bCs/>
          <w:sz w:val="22"/>
          <w:szCs w:val="22"/>
        </w:rPr>
        <w:t xml:space="preserve"> ....................................[</w:t>
      </w:r>
      <w:proofErr w:type="spellStart"/>
      <w:r w:rsidRPr="00C80846">
        <w:rPr>
          <w:bCs/>
          <w:i/>
          <w:sz w:val="22"/>
          <w:szCs w:val="22"/>
        </w:rPr>
        <w:t>denumirea</w:t>
      </w:r>
      <w:proofErr w:type="spellEnd"/>
      <w:r w:rsidRPr="00C80846">
        <w:rPr>
          <w:bCs/>
          <w:i/>
          <w:sz w:val="22"/>
          <w:szCs w:val="22"/>
        </w:rPr>
        <w:t xml:space="preserve"> </w:t>
      </w:r>
      <w:proofErr w:type="spellStart"/>
      <w:r w:rsidRPr="00C80846">
        <w:rPr>
          <w:bCs/>
          <w:i/>
          <w:sz w:val="22"/>
          <w:szCs w:val="22"/>
        </w:rPr>
        <w:t>terţului</w:t>
      </w:r>
      <w:proofErr w:type="spellEnd"/>
      <w:r w:rsidRPr="00C80846">
        <w:rPr>
          <w:bCs/>
          <w:i/>
          <w:sz w:val="22"/>
          <w:szCs w:val="22"/>
        </w:rPr>
        <w:t xml:space="preserve"> </w:t>
      </w:r>
      <w:proofErr w:type="spellStart"/>
      <w:r w:rsidRPr="00C80846">
        <w:rPr>
          <w:bCs/>
          <w:i/>
          <w:sz w:val="22"/>
          <w:szCs w:val="22"/>
        </w:rPr>
        <w:t>susţinător</w:t>
      </w:r>
      <w:proofErr w:type="spellEnd"/>
      <w:r w:rsidRPr="00C80846">
        <w:rPr>
          <w:bCs/>
          <w:i/>
          <w:sz w:val="22"/>
          <w:szCs w:val="22"/>
        </w:rPr>
        <w:t xml:space="preserve">] </w:t>
      </w:r>
      <w:proofErr w:type="spellStart"/>
      <w:r w:rsidRPr="00C80846">
        <w:rPr>
          <w:bCs/>
          <w:sz w:val="22"/>
          <w:szCs w:val="22"/>
        </w:rPr>
        <w:t>pentru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nerespectarea</w:t>
      </w:r>
      <w:proofErr w:type="spellEnd"/>
      <w:r w:rsidRPr="00C80846">
        <w:rPr>
          <w:bCs/>
          <w:sz w:val="22"/>
          <w:szCs w:val="22"/>
        </w:rPr>
        <w:t xml:space="preserve"> de </w:t>
      </w:r>
      <w:proofErr w:type="spellStart"/>
      <w:r w:rsidRPr="00C80846">
        <w:rPr>
          <w:bCs/>
          <w:sz w:val="22"/>
          <w:szCs w:val="22"/>
        </w:rPr>
        <w:t>către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acesta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gramStart"/>
      <w:r w:rsidRPr="00C80846">
        <w:rPr>
          <w:bCs/>
          <w:sz w:val="22"/>
          <w:szCs w:val="22"/>
        </w:rPr>
        <w:t>a</w:t>
      </w:r>
      <w:proofErr w:type="gram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obligațiilor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asumate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prin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prezentul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angajament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ferm</w:t>
      </w:r>
      <w:proofErr w:type="spellEnd"/>
      <w:r w:rsidRPr="00C80846">
        <w:rPr>
          <w:bCs/>
          <w:sz w:val="22"/>
          <w:szCs w:val="22"/>
        </w:rPr>
        <w:t>.</w:t>
      </w:r>
    </w:p>
    <w:p w14:paraId="1CE96EDC" w14:textId="77777777" w:rsidR="006B01C3" w:rsidRPr="00C80846" w:rsidRDefault="006B01C3" w:rsidP="006B01C3">
      <w:pPr>
        <w:shd w:val="clear" w:color="auto" w:fill="FFFFFF"/>
        <w:tabs>
          <w:tab w:val="left" w:leader="dot" w:pos="7166"/>
        </w:tabs>
        <w:ind w:left="24" w:right="24" w:firstLine="851"/>
        <w:jc w:val="both"/>
        <w:rPr>
          <w:bCs/>
          <w:sz w:val="22"/>
          <w:szCs w:val="22"/>
        </w:rPr>
      </w:pPr>
    </w:p>
    <w:p w14:paraId="424EC13E" w14:textId="77777777" w:rsidR="006B01C3" w:rsidRPr="00C80846" w:rsidRDefault="006B01C3" w:rsidP="006B01C3">
      <w:pPr>
        <w:shd w:val="clear" w:color="auto" w:fill="FFFFFF"/>
        <w:tabs>
          <w:tab w:val="left" w:leader="dot" w:pos="7166"/>
        </w:tabs>
        <w:ind w:left="24" w:right="24" w:firstLine="851"/>
        <w:jc w:val="both"/>
        <w:rPr>
          <w:bCs/>
          <w:sz w:val="22"/>
          <w:szCs w:val="22"/>
        </w:rPr>
      </w:pPr>
      <w:proofErr w:type="spellStart"/>
      <w:r w:rsidRPr="00C80846">
        <w:rPr>
          <w:bCs/>
          <w:sz w:val="22"/>
          <w:szCs w:val="22"/>
        </w:rPr>
        <w:t>Acordarea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susţinerii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privind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îndeplinirea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criteriului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referitor</w:t>
      </w:r>
      <w:proofErr w:type="spellEnd"/>
      <w:r w:rsidRPr="00C80846">
        <w:rPr>
          <w:bCs/>
          <w:sz w:val="22"/>
          <w:szCs w:val="22"/>
        </w:rPr>
        <w:t xml:space="preserve"> la </w:t>
      </w:r>
      <w:proofErr w:type="spellStart"/>
      <w:r w:rsidRPr="00C80846">
        <w:rPr>
          <w:bCs/>
          <w:sz w:val="22"/>
          <w:szCs w:val="22"/>
        </w:rPr>
        <w:t>capacitatea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tehnică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și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profesională</w:t>
      </w:r>
      <w:proofErr w:type="spellEnd"/>
      <w:r w:rsidRPr="00C80846">
        <w:rPr>
          <w:bCs/>
          <w:sz w:val="22"/>
          <w:szCs w:val="22"/>
        </w:rPr>
        <w:t xml:space="preserve"> </w:t>
      </w:r>
      <w:r w:rsidRPr="00C80846">
        <w:rPr>
          <w:bCs/>
          <w:color w:val="000000"/>
          <w:sz w:val="22"/>
          <w:szCs w:val="22"/>
        </w:rPr>
        <w:t xml:space="preserve">(art.179 </w:t>
      </w:r>
      <w:proofErr w:type="spellStart"/>
      <w:proofErr w:type="gramStart"/>
      <w:r w:rsidRPr="00C80846">
        <w:rPr>
          <w:bCs/>
          <w:color w:val="000000"/>
          <w:sz w:val="22"/>
          <w:szCs w:val="22"/>
        </w:rPr>
        <w:t>lit.a</w:t>
      </w:r>
      <w:proofErr w:type="spellEnd"/>
      <w:proofErr w:type="gramEnd"/>
      <w:r w:rsidRPr="00C80846">
        <w:rPr>
          <w:bCs/>
          <w:color w:val="000000"/>
          <w:sz w:val="22"/>
          <w:szCs w:val="22"/>
        </w:rPr>
        <w:t xml:space="preserve">), b) din </w:t>
      </w:r>
      <w:proofErr w:type="spellStart"/>
      <w:r w:rsidRPr="00C80846">
        <w:rPr>
          <w:bCs/>
          <w:color w:val="000000"/>
          <w:sz w:val="22"/>
          <w:szCs w:val="22"/>
        </w:rPr>
        <w:t>Legea</w:t>
      </w:r>
      <w:proofErr w:type="spellEnd"/>
      <w:r w:rsidRPr="00C80846">
        <w:rPr>
          <w:bCs/>
          <w:color w:val="000000"/>
          <w:sz w:val="22"/>
          <w:szCs w:val="22"/>
        </w:rPr>
        <w:t xml:space="preserve"> nr.98/2016) </w:t>
      </w:r>
      <w:r w:rsidRPr="00C80846">
        <w:rPr>
          <w:bCs/>
          <w:sz w:val="22"/>
          <w:szCs w:val="22"/>
        </w:rPr>
        <w:t xml:space="preserve">nu </w:t>
      </w:r>
      <w:proofErr w:type="spellStart"/>
      <w:r w:rsidRPr="00C80846">
        <w:rPr>
          <w:bCs/>
          <w:sz w:val="22"/>
          <w:szCs w:val="22"/>
        </w:rPr>
        <w:t>implică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alte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costuri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pentru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achizitor</w:t>
      </w:r>
      <w:proofErr w:type="spellEnd"/>
      <w:r w:rsidRPr="00C80846">
        <w:rPr>
          <w:bCs/>
          <w:sz w:val="22"/>
          <w:szCs w:val="22"/>
        </w:rPr>
        <w:t xml:space="preserve">, cu </w:t>
      </w:r>
      <w:proofErr w:type="spellStart"/>
      <w:r w:rsidRPr="00C80846">
        <w:rPr>
          <w:bCs/>
          <w:sz w:val="22"/>
          <w:szCs w:val="22"/>
        </w:rPr>
        <w:t>excepţia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celor</w:t>
      </w:r>
      <w:proofErr w:type="spellEnd"/>
      <w:r w:rsidRPr="00C80846">
        <w:rPr>
          <w:bCs/>
          <w:sz w:val="22"/>
          <w:szCs w:val="22"/>
        </w:rPr>
        <w:t xml:space="preserve"> care au </w:t>
      </w:r>
      <w:proofErr w:type="spellStart"/>
      <w:r w:rsidRPr="00C80846">
        <w:rPr>
          <w:bCs/>
          <w:sz w:val="22"/>
          <w:szCs w:val="22"/>
        </w:rPr>
        <w:t>fost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incluse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în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propunerea</w:t>
      </w:r>
      <w:proofErr w:type="spellEnd"/>
      <w:r w:rsidRPr="00C80846">
        <w:rPr>
          <w:bCs/>
          <w:sz w:val="22"/>
          <w:szCs w:val="22"/>
        </w:rPr>
        <w:t xml:space="preserve"> </w:t>
      </w:r>
      <w:proofErr w:type="spellStart"/>
      <w:r w:rsidRPr="00C80846">
        <w:rPr>
          <w:bCs/>
          <w:sz w:val="22"/>
          <w:szCs w:val="22"/>
        </w:rPr>
        <w:t>financiară</w:t>
      </w:r>
      <w:proofErr w:type="spellEnd"/>
      <w:r w:rsidRPr="00C80846">
        <w:rPr>
          <w:bCs/>
          <w:sz w:val="22"/>
          <w:szCs w:val="22"/>
        </w:rPr>
        <w:t>.</w:t>
      </w:r>
    </w:p>
    <w:p w14:paraId="625840C3" w14:textId="77777777" w:rsidR="006B01C3" w:rsidRPr="00C80846" w:rsidRDefault="006B01C3" w:rsidP="006B01C3">
      <w:pPr>
        <w:shd w:val="clear" w:color="auto" w:fill="FFFFFF"/>
        <w:tabs>
          <w:tab w:val="left" w:leader="dot" w:pos="7166"/>
        </w:tabs>
        <w:ind w:left="24" w:right="24" w:firstLine="851"/>
        <w:jc w:val="both"/>
        <w:rPr>
          <w:bCs/>
          <w:sz w:val="22"/>
          <w:szCs w:val="22"/>
        </w:rPr>
      </w:pPr>
    </w:p>
    <w:p w14:paraId="6EB95F7D" w14:textId="77777777" w:rsidR="006B01C3" w:rsidRPr="00C80846" w:rsidRDefault="006B01C3" w:rsidP="006B01C3">
      <w:pPr>
        <w:shd w:val="clear" w:color="auto" w:fill="FFFFFF"/>
        <w:ind w:firstLine="851"/>
        <w:jc w:val="both"/>
        <w:rPr>
          <w:bCs/>
          <w:sz w:val="22"/>
          <w:szCs w:val="22"/>
        </w:rPr>
      </w:pPr>
      <w:proofErr w:type="spellStart"/>
      <w:r w:rsidRPr="00C80846">
        <w:rPr>
          <w:bCs/>
          <w:spacing w:val="-1"/>
          <w:sz w:val="22"/>
          <w:szCs w:val="22"/>
        </w:rPr>
        <w:lastRenderedPageBreak/>
        <w:t>Prezentul</w:t>
      </w:r>
      <w:proofErr w:type="spellEnd"/>
      <w:r w:rsidRPr="00C80846">
        <w:rPr>
          <w:bCs/>
          <w:spacing w:val="-1"/>
          <w:sz w:val="22"/>
          <w:szCs w:val="22"/>
        </w:rPr>
        <w:t xml:space="preserve"> document </w:t>
      </w:r>
      <w:proofErr w:type="spellStart"/>
      <w:r w:rsidRPr="00C80846">
        <w:rPr>
          <w:bCs/>
          <w:spacing w:val="-1"/>
          <w:sz w:val="22"/>
          <w:szCs w:val="22"/>
        </w:rPr>
        <w:t>reprezintă</w:t>
      </w:r>
      <w:proofErr w:type="spellEnd"/>
      <w:r w:rsidRPr="00C80846">
        <w:rPr>
          <w:bCs/>
          <w:spacing w:val="-1"/>
          <w:sz w:val="22"/>
          <w:szCs w:val="22"/>
        </w:rPr>
        <w:t xml:space="preserve"> </w:t>
      </w:r>
      <w:proofErr w:type="spellStart"/>
      <w:r w:rsidRPr="00C80846">
        <w:rPr>
          <w:bCs/>
          <w:spacing w:val="-1"/>
          <w:sz w:val="22"/>
          <w:szCs w:val="22"/>
        </w:rPr>
        <w:t>angajamentul</w:t>
      </w:r>
      <w:proofErr w:type="spellEnd"/>
      <w:r w:rsidRPr="00C80846">
        <w:rPr>
          <w:bCs/>
          <w:spacing w:val="-1"/>
          <w:sz w:val="22"/>
          <w:szCs w:val="22"/>
        </w:rPr>
        <w:t xml:space="preserve"> </w:t>
      </w:r>
      <w:proofErr w:type="spellStart"/>
      <w:r w:rsidRPr="00C80846">
        <w:rPr>
          <w:bCs/>
          <w:spacing w:val="-1"/>
          <w:sz w:val="22"/>
          <w:szCs w:val="22"/>
        </w:rPr>
        <w:t>nostru</w:t>
      </w:r>
      <w:proofErr w:type="spellEnd"/>
      <w:r w:rsidRPr="00C80846">
        <w:rPr>
          <w:bCs/>
          <w:spacing w:val="-1"/>
          <w:sz w:val="22"/>
          <w:szCs w:val="22"/>
        </w:rPr>
        <w:t xml:space="preserve"> </w:t>
      </w:r>
      <w:proofErr w:type="spellStart"/>
      <w:r w:rsidRPr="00C80846">
        <w:rPr>
          <w:bCs/>
          <w:spacing w:val="-1"/>
          <w:sz w:val="22"/>
          <w:szCs w:val="22"/>
        </w:rPr>
        <w:t>ferm</w:t>
      </w:r>
      <w:proofErr w:type="spellEnd"/>
      <w:r w:rsidRPr="00C80846">
        <w:rPr>
          <w:bCs/>
          <w:spacing w:val="-1"/>
          <w:sz w:val="22"/>
          <w:szCs w:val="22"/>
        </w:rPr>
        <w:t xml:space="preserve"> </w:t>
      </w:r>
      <w:proofErr w:type="spellStart"/>
      <w:r w:rsidRPr="00C80846">
        <w:rPr>
          <w:bCs/>
          <w:spacing w:val="-1"/>
          <w:sz w:val="22"/>
          <w:szCs w:val="22"/>
        </w:rPr>
        <w:t>încheiat</w:t>
      </w:r>
      <w:proofErr w:type="spellEnd"/>
      <w:r w:rsidRPr="00C80846">
        <w:rPr>
          <w:bCs/>
          <w:spacing w:val="-1"/>
          <w:sz w:val="22"/>
          <w:szCs w:val="22"/>
        </w:rPr>
        <w:t xml:space="preserve"> </w:t>
      </w:r>
      <w:proofErr w:type="spellStart"/>
      <w:r w:rsidRPr="00C80846">
        <w:rPr>
          <w:bCs/>
          <w:spacing w:val="-1"/>
          <w:sz w:val="22"/>
          <w:szCs w:val="22"/>
        </w:rPr>
        <w:t>în</w:t>
      </w:r>
      <w:proofErr w:type="spellEnd"/>
      <w:r w:rsidRPr="00C80846">
        <w:rPr>
          <w:bCs/>
          <w:spacing w:val="-1"/>
          <w:sz w:val="22"/>
          <w:szCs w:val="22"/>
        </w:rPr>
        <w:t xml:space="preserve"> </w:t>
      </w:r>
      <w:proofErr w:type="spellStart"/>
      <w:r w:rsidRPr="00C80846">
        <w:rPr>
          <w:bCs/>
          <w:spacing w:val="-1"/>
          <w:sz w:val="22"/>
          <w:szCs w:val="22"/>
        </w:rPr>
        <w:t>conformitate</w:t>
      </w:r>
      <w:proofErr w:type="spellEnd"/>
      <w:r w:rsidRPr="00C80846">
        <w:rPr>
          <w:bCs/>
          <w:spacing w:val="-1"/>
          <w:sz w:val="22"/>
          <w:szCs w:val="22"/>
        </w:rPr>
        <w:t xml:space="preserve"> cu </w:t>
      </w:r>
      <w:proofErr w:type="spellStart"/>
      <w:r w:rsidRPr="00C80846">
        <w:rPr>
          <w:bCs/>
          <w:spacing w:val="-1"/>
          <w:sz w:val="22"/>
          <w:szCs w:val="22"/>
        </w:rPr>
        <w:t>prevederile</w:t>
      </w:r>
      <w:proofErr w:type="spellEnd"/>
      <w:r w:rsidRPr="00C80846">
        <w:rPr>
          <w:bCs/>
          <w:spacing w:val="-1"/>
          <w:sz w:val="22"/>
          <w:szCs w:val="22"/>
        </w:rPr>
        <w:t xml:space="preserve"> </w:t>
      </w:r>
      <w:proofErr w:type="spellStart"/>
      <w:r w:rsidRPr="00C80846">
        <w:rPr>
          <w:bCs/>
          <w:color w:val="000000"/>
          <w:spacing w:val="-1"/>
          <w:sz w:val="22"/>
          <w:szCs w:val="22"/>
        </w:rPr>
        <w:t>Legii</w:t>
      </w:r>
      <w:proofErr w:type="spellEnd"/>
      <w:r w:rsidRPr="00C80846">
        <w:rPr>
          <w:bCs/>
          <w:color w:val="000000"/>
          <w:spacing w:val="-1"/>
          <w:sz w:val="22"/>
          <w:szCs w:val="22"/>
        </w:rPr>
        <w:t xml:space="preserve"> nr.98/2016, c</w:t>
      </w:r>
      <w:r w:rsidRPr="00C80846">
        <w:rPr>
          <w:bCs/>
          <w:spacing w:val="-1"/>
          <w:sz w:val="22"/>
          <w:szCs w:val="22"/>
        </w:rPr>
        <w:t xml:space="preserve">are </w:t>
      </w:r>
      <w:proofErr w:type="spellStart"/>
      <w:r w:rsidRPr="00C80846">
        <w:rPr>
          <w:bCs/>
          <w:spacing w:val="-1"/>
          <w:sz w:val="22"/>
          <w:szCs w:val="22"/>
        </w:rPr>
        <w:t>dă</w:t>
      </w:r>
      <w:proofErr w:type="spellEnd"/>
      <w:r w:rsidRPr="00C80846">
        <w:rPr>
          <w:bCs/>
          <w:spacing w:val="-1"/>
          <w:sz w:val="22"/>
          <w:szCs w:val="22"/>
        </w:rPr>
        <w:t xml:space="preserve"> </w:t>
      </w:r>
      <w:proofErr w:type="spellStart"/>
      <w:r w:rsidRPr="00C80846">
        <w:rPr>
          <w:bCs/>
          <w:spacing w:val="-1"/>
          <w:sz w:val="22"/>
          <w:szCs w:val="22"/>
        </w:rPr>
        <w:t>dreptul</w:t>
      </w:r>
      <w:proofErr w:type="spellEnd"/>
      <w:r w:rsidRPr="00C80846">
        <w:rPr>
          <w:bCs/>
          <w:spacing w:val="-1"/>
          <w:sz w:val="22"/>
          <w:szCs w:val="22"/>
        </w:rPr>
        <w:t xml:space="preserve"> </w:t>
      </w:r>
      <w:proofErr w:type="spellStart"/>
      <w:r w:rsidRPr="00C80846">
        <w:rPr>
          <w:bCs/>
          <w:spacing w:val="-1"/>
          <w:sz w:val="22"/>
          <w:szCs w:val="22"/>
        </w:rPr>
        <w:t>Autorităţii</w:t>
      </w:r>
      <w:proofErr w:type="spellEnd"/>
      <w:r w:rsidRPr="00C80846">
        <w:rPr>
          <w:bCs/>
          <w:spacing w:val="-1"/>
          <w:sz w:val="22"/>
          <w:szCs w:val="22"/>
        </w:rPr>
        <w:t xml:space="preserve"> </w:t>
      </w:r>
      <w:proofErr w:type="spellStart"/>
      <w:r w:rsidRPr="00C80846">
        <w:rPr>
          <w:bCs/>
          <w:spacing w:val="-1"/>
          <w:sz w:val="22"/>
          <w:szCs w:val="22"/>
        </w:rPr>
        <w:t>Contractante</w:t>
      </w:r>
      <w:proofErr w:type="spellEnd"/>
      <w:r w:rsidRPr="00C80846">
        <w:rPr>
          <w:bCs/>
          <w:spacing w:val="-1"/>
          <w:sz w:val="22"/>
          <w:szCs w:val="22"/>
        </w:rPr>
        <w:t xml:space="preserve"> de a </w:t>
      </w:r>
      <w:proofErr w:type="spellStart"/>
      <w:r w:rsidRPr="00C80846">
        <w:rPr>
          <w:bCs/>
          <w:spacing w:val="-1"/>
          <w:sz w:val="22"/>
          <w:szCs w:val="22"/>
        </w:rPr>
        <w:t>solicita</w:t>
      </w:r>
      <w:proofErr w:type="spellEnd"/>
      <w:r w:rsidRPr="00C80846">
        <w:rPr>
          <w:bCs/>
          <w:spacing w:val="-1"/>
          <w:sz w:val="22"/>
          <w:szCs w:val="22"/>
        </w:rPr>
        <w:t xml:space="preserve">, </w:t>
      </w:r>
      <w:proofErr w:type="spellStart"/>
      <w:r w:rsidRPr="00C80846">
        <w:rPr>
          <w:bCs/>
          <w:spacing w:val="-1"/>
          <w:sz w:val="22"/>
          <w:szCs w:val="22"/>
        </w:rPr>
        <w:t>în</w:t>
      </w:r>
      <w:proofErr w:type="spellEnd"/>
      <w:r w:rsidRPr="00C80846">
        <w:rPr>
          <w:bCs/>
          <w:spacing w:val="-1"/>
          <w:sz w:val="22"/>
          <w:szCs w:val="22"/>
        </w:rPr>
        <w:t xml:space="preserve"> mod legitim, </w:t>
      </w:r>
      <w:proofErr w:type="spellStart"/>
      <w:r w:rsidRPr="00C80846">
        <w:rPr>
          <w:bCs/>
          <w:spacing w:val="-1"/>
          <w:sz w:val="22"/>
          <w:szCs w:val="22"/>
        </w:rPr>
        <w:t>îndeplinirea</w:t>
      </w:r>
      <w:proofErr w:type="spellEnd"/>
      <w:r w:rsidRPr="00C80846">
        <w:rPr>
          <w:bCs/>
          <w:spacing w:val="-1"/>
          <w:sz w:val="22"/>
          <w:szCs w:val="22"/>
        </w:rPr>
        <w:t xml:space="preserve"> de </w:t>
      </w:r>
      <w:proofErr w:type="spellStart"/>
      <w:r w:rsidRPr="00C80846">
        <w:rPr>
          <w:bCs/>
          <w:spacing w:val="-1"/>
          <w:sz w:val="22"/>
          <w:szCs w:val="22"/>
        </w:rPr>
        <w:t>către</w:t>
      </w:r>
      <w:proofErr w:type="spellEnd"/>
      <w:r w:rsidRPr="00C80846">
        <w:rPr>
          <w:bCs/>
          <w:spacing w:val="-1"/>
          <w:sz w:val="22"/>
          <w:szCs w:val="22"/>
        </w:rPr>
        <w:t xml:space="preserve"> </w:t>
      </w:r>
      <w:proofErr w:type="spellStart"/>
      <w:r w:rsidRPr="00C80846">
        <w:rPr>
          <w:bCs/>
          <w:spacing w:val="-1"/>
          <w:sz w:val="22"/>
          <w:szCs w:val="22"/>
        </w:rPr>
        <w:t>noi</w:t>
      </w:r>
      <w:proofErr w:type="spellEnd"/>
      <w:r w:rsidRPr="00C80846">
        <w:rPr>
          <w:bCs/>
          <w:spacing w:val="-1"/>
          <w:sz w:val="22"/>
          <w:szCs w:val="22"/>
        </w:rPr>
        <w:t xml:space="preserve"> </w:t>
      </w:r>
      <w:proofErr w:type="gramStart"/>
      <w:r w:rsidRPr="00C80846">
        <w:rPr>
          <w:bCs/>
          <w:spacing w:val="-1"/>
          <w:sz w:val="22"/>
          <w:szCs w:val="22"/>
        </w:rPr>
        <w:t>a</w:t>
      </w:r>
      <w:proofErr w:type="gramEnd"/>
      <w:r w:rsidRPr="00C80846">
        <w:rPr>
          <w:bCs/>
          <w:spacing w:val="-1"/>
          <w:sz w:val="22"/>
          <w:szCs w:val="22"/>
        </w:rPr>
        <w:t xml:space="preserve"> </w:t>
      </w:r>
      <w:proofErr w:type="spellStart"/>
      <w:r w:rsidRPr="00C80846">
        <w:rPr>
          <w:bCs/>
          <w:spacing w:val="-1"/>
          <w:sz w:val="22"/>
          <w:szCs w:val="22"/>
        </w:rPr>
        <w:t>obligaţiilor</w:t>
      </w:r>
      <w:proofErr w:type="spellEnd"/>
      <w:r w:rsidRPr="00C80846">
        <w:rPr>
          <w:bCs/>
          <w:spacing w:val="-1"/>
          <w:sz w:val="22"/>
          <w:szCs w:val="22"/>
        </w:rPr>
        <w:t xml:space="preserve"> </w:t>
      </w:r>
      <w:proofErr w:type="spellStart"/>
      <w:r w:rsidRPr="00C80846">
        <w:rPr>
          <w:bCs/>
          <w:spacing w:val="-1"/>
          <w:sz w:val="22"/>
          <w:szCs w:val="22"/>
        </w:rPr>
        <w:t>asumate</w:t>
      </w:r>
      <w:proofErr w:type="spellEnd"/>
      <w:r w:rsidRPr="00C80846">
        <w:rPr>
          <w:bCs/>
          <w:spacing w:val="-1"/>
          <w:sz w:val="22"/>
          <w:szCs w:val="22"/>
        </w:rPr>
        <w:t xml:space="preserve"> </w:t>
      </w:r>
      <w:proofErr w:type="spellStart"/>
      <w:r w:rsidRPr="00C80846">
        <w:rPr>
          <w:bCs/>
          <w:spacing w:val="-1"/>
          <w:sz w:val="22"/>
          <w:szCs w:val="22"/>
        </w:rPr>
        <w:t>prin</w:t>
      </w:r>
      <w:proofErr w:type="spellEnd"/>
      <w:r w:rsidRPr="00C80846">
        <w:rPr>
          <w:bCs/>
          <w:spacing w:val="-1"/>
          <w:sz w:val="22"/>
          <w:szCs w:val="22"/>
        </w:rPr>
        <w:t xml:space="preserve"> </w:t>
      </w:r>
      <w:proofErr w:type="spellStart"/>
      <w:r w:rsidRPr="00C80846">
        <w:rPr>
          <w:bCs/>
          <w:spacing w:val="-1"/>
          <w:sz w:val="22"/>
          <w:szCs w:val="22"/>
        </w:rPr>
        <w:t>angajamentul</w:t>
      </w:r>
      <w:proofErr w:type="spellEnd"/>
      <w:r w:rsidRPr="00C80846">
        <w:rPr>
          <w:bCs/>
          <w:spacing w:val="-1"/>
          <w:sz w:val="22"/>
          <w:szCs w:val="22"/>
        </w:rPr>
        <w:t xml:space="preserve"> de </w:t>
      </w:r>
      <w:proofErr w:type="spellStart"/>
      <w:r w:rsidRPr="00C80846">
        <w:rPr>
          <w:bCs/>
          <w:spacing w:val="-1"/>
          <w:sz w:val="22"/>
          <w:szCs w:val="22"/>
        </w:rPr>
        <w:t>susținere</w:t>
      </w:r>
      <w:proofErr w:type="spellEnd"/>
      <w:r w:rsidRPr="00C80846">
        <w:rPr>
          <w:bCs/>
          <w:spacing w:val="-1"/>
          <w:sz w:val="22"/>
          <w:szCs w:val="22"/>
        </w:rPr>
        <w:t xml:space="preserve"> </w:t>
      </w:r>
      <w:proofErr w:type="spellStart"/>
      <w:r w:rsidRPr="00C80846">
        <w:rPr>
          <w:bCs/>
          <w:spacing w:val="-1"/>
          <w:sz w:val="22"/>
          <w:szCs w:val="22"/>
        </w:rPr>
        <w:t>acordat</w:t>
      </w:r>
      <w:proofErr w:type="spellEnd"/>
      <w:r w:rsidRPr="00C80846">
        <w:rPr>
          <w:bCs/>
          <w:spacing w:val="-1"/>
          <w:sz w:val="22"/>
          <w:szCs w:val="22"/>
        </w:rPr>
        <w:t xml:space="preserve"> ..............................................................</w:t>
      </w:r>
      <w:r w:rsidRPr="00C80846">
        <w:rPr>
          <w:bCs/>
          <w:sz w:val="22"/>
          <w:szCs w:val="22"/>
        </w:rPr>
        <w:t xml:space="preserve"> [</w:t>
      </w:r>
      <w:proofErr w:type="spellStart"/>
      <w:r w:rsidRPr="00C80846">
        <w:rPr>
          <w:bCs/>
          <w:i/>
          <w:sz w:val="22"/>
          <w:szCs w:val="22"/>
        </w:rPr>
        <w:t>denumirea</w:t>
      </w:r>
      <w:proofErr w:type="spellEnd"/>
      <w:r w:rsidRPr="00C80846">
        <w:rPr>
          <w:bCs/>
          <w:i/>
          <w:sz w:val="22"/>
          <w:szCs w:val="22"/>
        </w:rPr>
        <w:t xml:space="preserve"> </w:t>
      </w:r>
      <w:proofErr w:type="spellStart"/>
      <w:r w:rsidRPr="00C80846">
        <w:rPr>
          <w:bCs/>
          <w:i/>
          <w:sz w:val="22"/>
          <w:szCs w:val="22"/>
        </w:rPr>
        <w:t>ofertantului</w:t>
      </w:r>
      <w:proofErr w:type="spellEnd"/>
      <w:r w:rsidRPr="00C80846">
        <w:rPr>
          <w:bCs/>
          <w:i/>
          <w:sz w:val="22"/>
          <w:szCs w:val="22"/>
        </w:rPr>
        <w:t>/</w:t>
      </w:r>
      <w:proofErr w:type="spellStart"/>
      <w:r w:rsidRPr="00C80846">
        <w:rPr>
          <w:bCs/>
          <w:i/>
          <w:sz w:val="22"/>
          <w:szCs w:val="22"/>
        </w:rPr>
        <w:t>grupului</w:t>
      </w:r>
      <w:proofErr w:type="spellEnd"/>
      <w:r w:rsidRPr="00C80846">
        <w:rPr>
          <w:bCs/>
          <w:i/>
          <w:sz w:val="22"/>
          <w:szCs w:val="22"/>
        </w:rPr>
        <w:t xml:space="preserve"> de </w:t>
      </w:r>
      <w:proofErr w:type="spellStart"/>
      <w:r w:rsidRPr="00C80846">
        <w:rPr>
          <w:bCs/>
          <w:i/>
          <w:sz w:val="22"/>
          <w:szCs w:val="22"/>
        </w:rPr>
        <w:t>operatori</w:t>
      </w:r>
      <w:proofErr w:type="spellEnd"/>
      <w:r w:rsidRPr="00C80846">
        <w:rPr>
          <w:bCs/>
          <w:i/>
          <w:sz w:val="22"/>
          <w:szCs w:val="22"/>
        </w:rPr>
        <w:t xml:space="preserve"> economici]</w:t>
      </w:r>
    </w:p>
    <w:p w14:paraId="589138C4" w14:textId="77777777" w:rsidR="006B01C3" w:rsidRPr="00C80846" w:rsidRDefault="006B01C3" w:rsidP="006B01C3">
      <w:pPr>
        <w:shd w:val="clear" w:color="auto" w:fill="FFFFFF"/>
        <w:ind w:left="24" w:firstLine="851"/>
        <w:jc w:val="both"/>
        <w:rPr>
          <w:bCs/>
          <w:sz w:val="22"/>
          <w:szCs w:val="22"/>
        </w:rPr>
      </w:pPr>
    </w:p>
    <w:p w14:paraId="563BA8DE" w14:textId="77777777" w:rsidR="006B01C3" w:rsidRPr="00C80846" w:rsidRDefault="006B01C3" w:rsidP="006B01C3">
      <w:pPr>
        <w:shd w:val="clear" w:color="auto" w:fill="FFFFFF"/>
        <w:ind w:left="24" w:firstLine="851"/>
        <w:jc w:val="both"/>
        <w:rPr>
          <w:bCs/>
          <w:spacing w:val="-1"/>
          <w:sz w:val="22"/>
          <w:szCs w:val="22"/>
        </w:rPr>
      </w:pPr>
    </w:p>
    <w:p w14:paraId="49CA3B8B" w14:textId="77777777" w:rsidR="006B01C3" w:rsidRPr="00C80846" w:rsidRDefault="006B01C3" w:rsidP="006B01C3">
      <w:pPr>
        <w:shd w:val="clear" w:color="auto" w:fill="FFFFFF"/>
        <w:ind w:firstLine="993"/>
        <w:rPr>
          <w:bCs/>
          <w:sz w:val="22"/>
          <w:szCs w:val="22"/>
        </w:rPr>
      </w:pPr>
      <w:r w:rsidRPr="00C80846">
        <w:rPr>
          <w:bCs/>
          <w:spacing w:val="-1"/>
          <w:sz w:val="22"/>
          <w:szCs w:val="22"/>
        </w:rPr>
        <w:t xml:space="preserve">Data </w:t>
      </w:r>
      <w:proofErr w:type="spellStart"/>
      <w:r w:rsidRPr="00C80846">
        <w:rPr>
          <w:bCs/>
          <w:spacing w:val="-1"/>
          <w:sz w:val="22"/>
          <w:szCs w:val="22"/>
        </w:rPr>
        <w:t>completării</w:t>
      </w:r>
      <w:proofErr w:type="spellEnd"/>
      <w:r w:rsidRPr="00C80846">
        <w:rPr>
          <w:bCs/>
          <w:spacing w:val="-1"/>
          <w:sz w:val="22"/>
          <w:szCs w:val="22"/>
        </w:rPr>
        <w:t>,</w:t>
      </w:r>
    </w:p>
    <w:p w14:paraId="6E5B16BD" w14:textId="77777777" w:rsidR="006B01C3" w:rsidRPr="00C80846" w:rsidRDefault="006B01C3" w:rsidP="006B01C3">
      <w:pPr>
        <w:shd w:val="clear" w:color="auto" w:fill="FFFFFF"/>
        <w:ind w:firstLine="993"/>
        <w:rPr>
          <w:bCs/>
          <w:sz w:val="22"/>
          <w:szCs w:val="22"/>
        </w:rPr>
      </w:pPr>
      <w:r w:rsidRPr="00C80846">
        <w:rPr>
          <w:bCs/>
          <w:spacing w:val="-1"/>
          <w:sz w:val="22"/>
          <w:szCs w:val="22"/>
        </w:rPr>
        <w:t>.........................................</w:t>
      </w:r>
    </w:p>
    <w:p w14:paraId="3784494C" w14:textId="77777777" w:rsidR="006B01C3" w:rsidRPr="00C80846" w:rsidRDefault="006B01C3" w:rsidP="006B01C3">
      <w:pPr>
        <w:shd w:val="clear" w:color="auto" w:fill="FFFFFF"/>
        <w:ind w:firstLine="993"/>
        <w:rPr>
          <w:bCs/>
          <w:spacing w:val="-1"/>
          <w:sz w:val="22"/>
          <w:szCs w:val="22"/>
        </w:rPr>
      </w:pPr>
    </w:p>
    <w:p w14:paraId="68FCAD2B" w14:textId="77777777" w:rsidR="006B01C3" w:rsidRPr="00C80846" w:rsidRDefault="006B01C3" w:rsidP="006B01C3">
      <w:pPr>
        <w:shd w:val="clear" w:color="auto" w:fill="FFFFFF"/>
        <w:ind w:firstLine="993"/>
        <w:rPr>
          <w:bCs/>
          <w:spacing w:val="-1"/>
          <w:sz w:val="22"/>
          <w:szCs w:val="22"/>
        </w:rPr>
      </w:pPr>
    </w:p>
    <w:p w14:paraId="408C2C2E" w14:textId="77777777" w:rsidR="006B01C3" w:rsidRPr="00C80846" w:rsidRDefault="006B01C3" w:rsidP="006B01C3">
      <w:pPr>
        <w:shd w:val="clear" w:color="auto" w:fill="FFFFFF"/>
        <w:ind w:firstLine="993"/>
        <w:rPr>
          <w:bCs/>
          <w:spacing w:val="-1"/>
          <w:sz w:val="22"/>
          <w:szCs w:val="22"/>
        </w:rPr>
      </w:pPr>
    </w:p>
    <w:p w14:paraId="5C87A738" w14:textId="77777777" w:rsidR="006B01C3" w:rsidRPr="00C80846" w:rsidRDefault="006B01C3" w:rsidP="006B01C3">
      <w:pPr>
        <w:shd w:val="clear" w:color="auto" w:fill="FFFFFF"/>
        <w:ind w:firstLine="993"/>
        <w:rPr>
          <w:bCs/>
          <w:sz w:val="22"/>
          <w:szCs w:val="22"/>
        </w:rPr>
      </w:pPr>
      <w:proofErr w:type="spellStart"/>
      <w:r w:rsidRPr="00C80846">
        <w:rPr>
          <w:bCs/>
          <w:color w:val="000000"/>
          <w:spacing w:val="-1"/>
          <w:sz w:val="22"/>
          <w:szCs w:val="22"/>
        </w:rPr>
        <w:t>Terţ</w:t>
      </w:r>
      <w:proofErr w:type="spellEnd"/>
      <w:r w:rsidRPr="00C80846">
        <w:rPr>
          <w:bCs/>
          <w:color w:val="000000"/>
          <w:spacing w:val="-1"/>
          <w:sz w:val="22"/>
          <w:szCs w:val="22"/>
        </w:rPr>
        <w:t xml:space="preserve"> </w:t>
      </w:r>
      <w:proofErr w:type="spellStart"/>
      <w:r w:rsidRPr="00C80846">
        <w:rPr>
          <w:bCs/>
          <w:color w:val="000000"/>
          <w:spacing w:val="-1"/>
          <w:sz w:val="22"/>
          <w:szCs w:val="22"/>
        </w:rPr>
        <w:t>susţinător</w:t>
      </w:r>
      <w:proofErr w:type="spellEnd"/>
      <w:r w:rsidRPr="00C80846">
        <w:rPr>
          <w:bCs/>
          <w:color w:val="000000"/>
          <w:spacing w:val="-1"/>
          <w:sz w:val="22"/>
          <w:szCs w:val="22"/>
        </w:rPr>
        <w:t xml:space="preserve"> ..................... </w:t>
      </w:r>
      <w:r w:rsidRPr="00C80846">
        <w:rPr>
          <w:bCs/>
          <w:i/>
          <w:color w:val="000000"/>
          <w:spacing w:val="-1"/>
          <w:sz w:val="22"/>
          <w:szCs w:val="22"/>
        </w:rPr>
        <w:t>(</w:t>
      </w:r>
      <w:proofErr w:type="spellStart"/>
      <w:r w:rsidRPr="00C80846">
        <w:rPr>
          <w:bCs/>
          <w:i/>
          <w:color w:val="000000"/>
          <w:spacing w:val="-1"/>
          <w:sz w:val="22"/>
          <w:szCs w:val="22"/>
        </w:rPr>
        <w:t>semnătură</w:t>
      </w:r>
      <w:proofErr w:type="spellEnd"/>
      <w:r w:rsidRPr="00C80846">
        <w:rPr>
          <w:bCs/>
          <w:i/>
          <w:color w:val="000000"/>
          <w:spacing w:val="-1"/>
          <w:sz w:val="22"/>
          <w:szCs w:val="22"/>
        </w:rPr>
        <w:t xml:space="preserve"> </w:t>
      </w:r>
      <w:proofErr w:type="spellStart"/>
      <w:r w:rsidRPr="00C80846">
        <w:rPr>
          <w:bCs/>
          <w:i/>
          <w:color w:val="000000"/>
          <w:spacing w:val="-1"/>
          <w:sz w:val="22"/>
          <w:szCs w:val="22"/>
        </w:rPr>
        <w:t>autorizată</w:t>
      </w:r>
      <w:proofErr w:type="spellEnd"/>
      <w:r w:rsidRPr="00C80846">
        <w:rPr>
          <w:bCs/>
          <w:i/>
          <w:color w:val="000000"/>
          <w:spacing w:val="-1"/>
          <w:sz w:val="22"/>
          <w:szCs w:val="22"/>
        </w:rPr>
        <w:t xml:space="preserve">) </w:t>
      </w:r>
      <w:r w:rsidRPr="00C80846">
        <w:rPr>
          <w:bCs/>
          <w:spacing w:val="-1"/>
          <w:sz w:val="22"/>
          <w:szCs w:val="22"/>
        </w:rPr>
        <w:tab/>
      </w:r>
      <w:r w:rsidRPr="00C80846">
        <w:rPr>
          <w:bCs/>
          <w:spacing w:val="-1"/>
          <w:sz w:val="22"/>
          <w:szCs w:val="22"/>
        </w:rPr>
        <w:tab/>
      </w:r>
      <w:r w:rsidRPr="00C80846">
        <w:rPr>
          <w:bCs/>
          <w:spacing w:val="-1"/>
          <w:sz w:val="22"/>
          <w:szCs w:val="22"/>
        </w:rPr>
        <w:tab/>
      </w:r>
      <w:r w:rsidRPr="00C80846">
        <w:rPr>
          <w:bCs/>
          <w:spacing w:val="-1"/>
          <w:sz w:val="22"/>
          <w:szCs w:val="22"/>
        </w:rPr>
        <w:tab/>
      </w:r>
      <w:r w:rsidRPr="00C80846">
        <w:rPr>
          <w:bCs/>
          <w:spacing w:val="-1"/>
          <w:sz w:val="22"/>
          <w:szCs w:val="22"/>
        </w:rPr>
        <w:tab/>
      </w:r>
      <w:r w:rsidRPr="00C80846">
        <w:rPr>
          <w:bCs/>
          <w:spacing w:val="-1"/>
          <w:sz w:val="22"/>
          <w:szCs w:val="22"/>
        </w:rPr>
        <w:tab/>
      </w:r>
    </w:p>
    <w:p w14:paraId="5B26E642" w14:textId="77777777" w:rsidR="006B01C3" w:rsidRPr="00C80846" w:rsidRDefault="006B01C3" w:rsidP="006B01C3">
      <w:pPr>
        <w:shd w:val="clear" w:color="auto" w:fill="FFFFFF"/>
        <w:ind w:firstLine="993"/>
        <w:rPr>
          <w:bCs/>
          <w:spacing w:val="-1"/>
          <w:sz w:val="22"/>
          <w:szCs w:val="22"/>
        </w:rPr>
      </w:pPr>
    </w:p>
    <w:p w14:paraId="7E5C66C9" w14:textId="77777777" w:rsidR="006B01C3" w:rsidRPr="00C80846" w:rsidRDefault="006B01C3" w:rsidP="006B01C3">
      <w:pPr>
        <w:shd w:val="clear" w:color="auto" w:fill="FFFFFF"/>
        <w:ind w:firstLine="993"/>
        <w:rPr>
          <w:bCs/>
          <w:sz w:val="22"/>
          <w:szCs w:val="22"/>
        </w:rPr>
      </w:pPr>
      <w:proofErr w:type="spellStart"/>
      <w:r w:rsidRPr="00C80846">
        <w:rPr>
          <w:bCs/>
          <w:color w:val="000000"/>
          <w:spacing w:val="-1"/>
          <w:sz w:val="22"/>
          <w:szCs w:val="22"/>
        </w:rPr>
        <w:t>Ofertant</w:t>
      </w:r>
      <w:proofErr w:type="spellEnd"/>
      <w:r w:rsidRPr="00C80846">
        <w:rPr>
          <w:bCs/>
          <w:i/>
          <w:color w:val="000000"/>
          <w:spacing w:val="-1"/>
          <w:sz w:val="22"/>
          <w:szCs w:val="22"/>
        </w:rPr>
        <w:t>..................... (</w:t>
      </w:r>
      <w:proofErr w:type="spellStart"/>
      <w:r w:rsidRPr="00C80846">
        <w:rPr>
          <w:bCs/>
          <w:i/>
          <w:color w:val="000000"/>
          <w:spacing w:val="-1"/>
          <w:sz w:val="22"/>
          <w:szCs w:val="22"/>
        </w:rPr>
        <w:t>semnătură</w:t>
      </w:r>
      <w:proofErr w:type="spellEnd"/>
      <w:r w:rsidRPr="00C80846">
        <w:rPr>
          <w:bCs/>
          <w:i/>
          <w:color w:val="000000"/>
          <w:spacing w:val="-1"/>
          <w:sz w:val="22"/>
          <w:szCs w:val="22"/>
        </w:rPr>
        <w:t xml:space="preserve"> </w:t>
      </w:r>
      <w:proofErr w:type="spellStart"/>
      <w:r w:rsidRPr="00C80846">
        <w:rPr>
          <w:bCs/>
          <w:i/>
          <w:color w:val="000000"/>
          <w:spacing w:val="-1"/>
          <w:sz w:val="22"/>
          <w:szCs w:val="22"/>
        </w:rPr>
        <w:t>autorizată</w:t>
      </w:r>
      <w:proofErr w:type="spellEnd"/>
      <w:r w:rsidRPr="00C80846">
        <w:rPr>
          <w:bCs/>
          <w:i/>
          <w:color w:val="000000"/>
          <w:spacing w:val="-1"/>
          <w:sz w:val="22"/>
          <w:szCs w:val="22"/>
        </w:rPr>
        <w:t xml:space="preserve">) </w:t>
      </w:r>
    </w:p>
    <w:p w14:paraId="39E0340B" w14:textId="77777777" w:rsidR="006B01C3" w:rsidRPr="00C80846" w:rsidRDefault="006B01C3" w:rsidP="006B01C3">
      <w:pPr>
        <w:shd w:val="clear" w:color="auto" w:fill="FFFFFF"/>
        <w:ind w:left="5760"/>
        <w:rPr>
          <w:bCs/>
          <w:i/>
          <w:spacing w:val="-1"/>
          <w:sz w:val="22"/>
          <w:szCs w:val="22"/>
        </w:rPr>
      </w:pPr>
    </w:p>
    <w:p w14:paraId="693949C2" w14:textId="77777777" w:rsidR="006B01C3" w:rsidRPr="00C80846" w:rsidRDefault="006B01C3" w:rsidP="006B01C3">
      <w:pPr>
        <w:jc w:val="both"/>
        <w:rPr>
          <w:bCs/>
          <w:i/>
          <w:spacing w:val="-1"/>
          <w:sz w:val="22"/>
          <w:szCs w:val="22"/>
        </w:rPr>
      </w:pPr>
    </w:p>
    <w:p w14:paraId="55CF876B" w14:textId="77777777" w:rsidR="006B01C3" w:rsidRPr="006B01C3" w:rsidRDefault="006B01C3" w:rsidP="006B01C3">
      <w:pPr>
        <w:jc w:val="both"/>
        <w:rPr>
          <w:bCs/>
          <w:i/>
          <w:color w:val="0070C0"/>
          <w:spacing w:val="-1"/>
          <w:sz w:val="22"/>
          <w:szCs w:val="22"/>
        </w:rPr>
      </w:pPr>
    </w:p>
    <w:p w14:paraId="158AFBF3" w14:textId="77777777" w:rsidR="006B01C3" w:rsidRPr="006B01C3" w:rsidRDefault="006B01C3" w:rsidP="006B01C3">
      <w:pPr>
        <w:pStyle w:val="Default"/>
        <w:rPr>
          <w:bCs/>
          <w:color w:val="0070C0"/>
          <w:sz w:val="22"/>
          <w:szCs w:val="22"/>
        </w:rPr>
      </w:pPr>
      <w:r w:rsidRPr="006B01C3">
        <w:rPr>
          <w:bCs/>
          <w:color w:val="0070C0"/>
          <w:sz w:val="22"/>
          <w:szCs w:val="22"/>
        </w:rPr>
        <w:t xml:space="preserve">Nota 1: </w:t>
      </w:r>
      <w:proofErr w:type="spellStart"/>
      <w:r w:rsidRPr="006B01C3">
        <w:rPr>
          <w:bCs/>
          <w:color w:val="0070C0"/>
          <w:sz w:val="22"/>
          <w:szCs w:val="22"/>
        </w:rPr>
        <w:t>Împreuna</w:t>
      </w:r>
      <w:proofErr w:type="spellEnd"/>
      <w:r w:rsidRPr="006B01C3">
        <w:rPr>
          <w:bCs/>
          <w:color w:val="0070C0"/>
          <w:sz w:val="22"/>
          <w:szCs w:val="22"/>
        </w:rPr>
        <w:t xml:space="preserve"> cu </w:t>
      </w:r>
      <w:proofErr w:type="spellStart"/>
      <w:r w:rsidRPr="006B01C3">
        <w:rPr>
          <w:bCs/>
          <w:color w:val="0070C0"/>
          <w:sz w:val="22"/>
          <w:szCs w:val="22"/>
        </w:rPr>
        <w:t>Angajamentul</w:t>
      </w:r>
      <w:proofErr w:type="spellEnd"/>
      <w:r w:rsidRPr="006B01C3">
        <w:rPr>
          <w:bCs/>
          <w:color w:val="0070C0"/>
          <w:sz w:val="22"/>
          <w:szCs w:val="22"/>
        </w:rPr>
        <w:t xml:space="preserve"> </w:t>
      </w:r>
      <w:proofErr w:type="spellStart"/>
      <w:r w:rsidRPr="006B01C3">
        <w:rPr>
          <w:bCs/>
          <w:color w:val="0070C0"/>
          <w:sz w:val="22"/>
          <w:szCs w:val="22"/>
        </w:rPr>
        <w:t>ferm</w:t>
      </w:r>
      <w:proofErr w:type="spellEnd"/>
      <w:r w:rsidRPr="006B01C3">
        <w:rPr>
          <w:bCs/>
          <w:color w:val="0070C0"/>
          <w:sz w:val="22"/>
          <w:szCs w:val="22"/>
        </w:rPr>
        <w:t xml:space="preserve"> </w:t>
      </w:r>
      <w:proofErr w:type="spellStart"/>
      <w:r w:rsidRPr="006B01C3">
        <w:rPr>
          <w:bCs/>
          <w:color w:val="0070C0"/>
          <w:sz w:val="22"/>
          <w:szCs w:val="22"/>
        </w:rPr>
        <w:t>vor</w:t>
      </w:r>
      <w:proofErr w:type="spellEnd"/>
      <w:r w:rsidRPr="006B01C3">
        <w:rPr>
          <w:bCs/>
          <w:color w:val="0070C0"/>
          <w:sz w:val="22"/>
          <w:szCs w:val="22"/>
        </w:rPr>
        <w:t xml:space="preserve"> fi </w:t>
      </w:r>
      <w:proofErr w:type="spellStart"/>
      <w:r w:rsidRPr="006B01C3">
        <w:rPr>
          <w:bCs/>
          <w:color w:val="0070C0"/>
          <w:sz w:val="22"/>
          <w:szCs w:val="22"/>
        </w:rPr>
        <w:t>anexate</w:t>
      </w:r>
      <w:proofErr w:type="spellEnd"/>
      <w:r w:rsidRPr="006B01C3">
        <w:rPr>
          <w:bCs/>
          <w:color w:val="0070C0"/>
          <w:sz w:val="22"/>
          <w:szCs w:val="22"/>
        </w:rPr>
        <w:t xml:space="preserve"> </w:t>
      </w:r>
      <w:proofErr w:type="spellStart"/>
      <w:r w:rsidRPr="006B01C3">
        <w:rPr>
          <w:bCs/>
          <w:color w:val="0070C0"/>
          <w:sz w:val="22"/>
          <w:szCs w:val="22"/>
          <w:u w:val="single"/>
        </w:rPr>
        <w:t>documentele</w:t>
      </w:r>
      <w:proofErr w:type="spellEnd"/>
      <w:r w:rsidRPr="006B01C3">
        <w:rPr>
          <w:bCs/>
          <w:color w:val="0070C0"/>
          <w:sz w:val="22"/>
          <w:szCs w:val="22"/>
          <w:u w:val="single"/>
        </w:rPr>
        <w:t xml:space="preserve"> </w:t>
      </w:r>
      <w:proofErr w:type="spellStart"/>
      <w:r w:rsidRPr="006B01C3">
        <w:rPr>
          <w:bCs/>
          <w:color w:val="0070C0"/>
          <w:sz w:val="22"/>
          <w:szCs w:val="22"/>
          <w:u w:val="single"/>
        </w:rPr>
        <w:t>transmise</w:t>
      </w:r>
      <w:proofErr w:type="spellEnd"/>
      <w:r w:rsidRPr="006B01C3">
        <w:rPr>
          <w:bCs/>
          <w:color w:val="0070C0"/>
          <w:sz w:val="22"/>
          <w:szCs w:val="22"/>
          <w:u w:val="single"/>
        </w:rPr>
        <w:t xml:space="preserve"> </w:t>
      </w:r>
      <w:proofErr w:type="spellStart"/>
      <w:r w:rsidRPr="006B01C3">
        <w:rPr>
          <w:bCs/>
          <w:color w:val="0070C0"/>
          <w:sz w:val="22"/>
          <w:szCs w:val="22"/>
          <w:u w:val="single"/>
        </w:rPr>
        <w:t>ofertantului</w:t>
      </w:r>
      <w:proofErr w:type="spellEnd"/>
      <w:r w:rsidRPr="006B01C3">
        <w:rPr>
          <w:bCs/>
          <w:color w:val="0070C0"/>
          <w:sz w:val="22"/>
          <w:szCs w:val="22"/>
          <w:u w:val="single"/>
        </w:rPr>
        <w:t xml:space="preserve"> de </w:t>
      </w:r>
      <w:proofErr w:type="spellStart"/>
      <w:r w:rsidRPr="006B01C3">
        <w:rPr>
          <w:bCs/>
          <w:color w:val="0070C0"/>
          <w:sz w:val="22"/>
          <w:szCs w:val="22"/>
          <w:u w:val="single"/>
        </w:rPr>
        <w:t>catre</w:t>
      </w:r>
      <w:proofErr w:type="spellEnd"/>
      <w:r w:rsidRPr="006B01C3">
        <w:rPr>
          <w:bCs/>
          <w:color w:val="0070C0"/>
          <w:sz w:val="22"/>
          <w:szCs w:val="22"/>
          <w:u w:val="single"/>
        </w:rPr>
        <w:t xml:space="preserve"> </w:t>
      </w:r>
      <w:proofErr w:type="spellStart"/>
      <w:r w:rsidRPr="006B01C3">
        <w:rPr>
          <w:bCs/>
          <w:color w:val="0070C0"/>
          <w:sz w:val="22"/>
          <w:szCs w:val="22"/>
          <w:u w:val="single"/>
        </w:rPr>
        <w:t>terțul</w:t>
      </w:r>
      <w:proofErr w:type="spellEnd"/>
      <w:r w:rsidRPr="006B01C3">
        <w:rPr>
          <w:bCs/>
          <w:color w:val="0070C0"/>
          <w:sz w:val="22"/>
          <w:szCs w:val="22"/>
          <w:u w:val="single"/>
        </w:rPr>
        <w:t>/</w:t>
      </w:r>
      <w:proofErr w:type="spellStart"/>
      <w:r w:rsidRPr="006B01C3">
        <w:rPr>
          <w:bCs/>
          <w:color w:val="0070C0"/>
          <w:sz w:val="22"/>
          <w:szCs w:val="22"/>
          <w:u w:val="single"/>
        </w:rPr>
        <w:t>terții</w:t>
      </w:r>
      <w:proofErr w:type="spellEnd"/>
      <w:r w:rsidRPr="006B01C3">
        <w:rPr>
          <w:bCs/>
          <w:color w:val="0070C0"/>
          <w:sz w:val="22"/>
          <w:szCs w:val="22"/>
          <w:u w:val="single"/>
        </w:rPr>
        <w:t xml:space="preserve"> </w:t>
      </w:r>
      <w:proofErr w:type="spellStart"/>
      <w:r w:rsidRPr="006B01C3">
        <w:rPr>
          <w:bCs/>
          <w:color w:val="0070C0"/>
          <w:sz w:val="22"/>
          <w:szCs w:val="22"/>
          <w:u w:val="single"/>
        </w:rPr>
        <w:t>susținător</w:t>
      </w:r>
      <w:proofErr w:type="spellEnd"/>
      <w:r w:rsidRPr="006B01C3">
        <w:rPr>
          <w:bCs/>
          <w:color w:val="0070C0"/>
          <w:sz w:val="22"/>
          <w:szCs w:val="22"/>
          <w:u w:val="single"/>
        </w:rPr>
        <w:t>/</w:t>
      </w:r>
      <w:proofErr w:type="spellStart"/>
      <w:r w:rsidRPr="006B01C3">
        <w:rPr>
          <w:bCs/>
          <w:color w:val="0070C0"/>
          <w:sz w:val="22"/>
          <w:szCs w:val="22"/>
          <w:u w:val="single"/>
        </w:rPr>
        <w:t>susținători</w:t>
      </w:r>
      <w:proofErr w:type="spellEnd"/>
      <w:r w:rsidRPr="006B01C3">
        <w:rPr>
          <w:bCs/>
          <w:color w:val="0070C0"/>
          <w:sz w:val="22"/>
          <w:szCs w:val="22"/>
          <w:u w:val="single"/>
        </w:rPr>
        <w:t xml:space="preserve"> din care </w:t>
      </w:r>
      <w:proofErr w:type="spellStart"/>
      <w:r w:rsidRPr="006B01C3">
        <w:rPr>
          <w:bCs/>
          <w:color w:val="0070C0"/>
          <w:sz w:val="22"/>
          <w:szCs w:val="22"/>
          <w:u w:val="single"/>
        </w:rPr>
        <w:t>rezultă</w:t>
      </w:r>
      <w:proofErr w:type="spellEnd"/>
      <w:r w:rsidRPr="006B01C3">
        <w:rPr>
          <w:bCs/>
          <w:color w:val="0070C0"/>
          <w:sz w:val="22"/>
          <w:szCs w:val="22"/>
          <w:u w:val="single"/>
        </w:rPr>
        <w:t>:</w:t>
      </w:r>
    </w:p>
    <w:p w14:paraId="0FF05838" w14:textId="77777777" w:rsidR="006B01C3" w:rsidRPr="006B01C3" w:rsidRDefault="006B01C3" w:rsidP="006B01C3">
      <w:pPr>
        <w:pStyle w:val="Default"/>
        <w:numPr>
          <w:ilvl w:val="0"/>
          <w:numId w:val="1"/>
        </w:numPr>
        <w:suppressAutoHyphens/>
        <w:autoSpaceDN/>
        <w:adjustRightInd/>
        <w:rPr>
          <w:bCs/>
          <w:color w:val="0070C0"/>
          <w:sz w:val="22"/>
          <w:szCs w:val="22"/>
        </w:rPr>
      </w:pPr>
      <w:proofErr w:type="spellStart"/>
      <w:r w:rsidRPr="006B01C3">
        <w:rPr>
          <w:bCs/>
          <w:color w:val="0070C0"/>
          <w:sz w:val="22"/>
          <w:szCs w:val="22"/>
        </w:rPr>
        <w:t>Faptul</w:t>
      </w:r>
      <w:proofErr w:type="spellEnd"/>
      <w:r w:rsidRPr="006B01C3">
        <w:rPr>
          <w:bCs/>
          <w:color w:val="0070C0"/>
          <w:sz w:val="22"/>
          <w:szCs w:val="22"/>
        </w:rPr>
        <w:t xml:space="preserve"> </w:t>
      </w:r>
      <w:proofErr w:type="spellStart"/>
      <w:r w:rsidRPr="006B01C3">
        <w:rPr>
          <w:bCs/>
          <w:color w:val="0070C0"/>
          <w:sz w:val="22"/>
          <w:szCs w:val="22"/>
        </w:rPr>
        <w:t>că</w:t>
      </w:r>
      <w:proofErr w:type="spellEnd"/>
      <w:r w:rsidRPr="006B01C3">
        <w:rPr>
          <w:bCs/>
          <w:color w:val="0070C0"/>
          <w:sz w:val="22"/>
          <w:szCs w:val="22"/>
        </w:rPr>
        <w:t xml:space="preserve"> </w:t>
      </w:r>
      <w:proofErr w:type="spellStart"/>
      <w:r w:rsidRPr="006B01C3">
        <w:rPr>
          <w:bCs/>
          <w:color w:val="0070C0"/>
          <w:sz w:val="22"/>
          <w:szCs w:val="22"/>
        </w:rPr>
        <w:t>terțul</w:t>
      </w:r>
      <w:proofErr w:type="spellEnd"/>
      <w:r w:rsidRPr="006B01C3">
        <w:rPr>
          <w:bCs/>
          <w:color w:val="0070C0"/>
          <w:sz w:val="22"/>
          <w:szCs w:val="22"/>
        </w:rPr>
        <w:t>/</w:t>
      </w:r>
      <w:proofErr w:type="spellStart"/>
      <w:r w:rsidRPr="006B01C3">
        <w:rPr>
          <w:bCs/>
          <w:color w:val="0070C0"/>
          <w:sz w:val="22"/>
          <w:szCs w:val="22"/>
        </w:rPr>
        <w:t>terții</w:t>
      </w:r>
      <w:proofErr w:type="spellEnd"/>
      <w:r w:rsidRPr="006B01C3">
        <w:rPr>
          <w:bCs/>
          <w:color w:val="0070C0"/>
          <w:sz w:val="22"/>
          <w:szCs w:val="22"/>
        </w:rPr>
        <w:t xml:space="preserve"> </w:t>
      </w:r>
      <w:proofErr w:type="spellStart"/>
      <w:r w:rsidRPr="006B01C3">
        <w:rPr>
          <w:bCs/>
          <w:color w:val="0070C0"/>
          <w:sz w:val="22"/>
          <w:szCs w:val="22"/>
        </w:rPr>
        <w:t>susținător</w:t>
      </w:r>
      <w:proofErr w:type="spellEnd"/>
      <w:r w:rsidRPr="006B01C3">
        <w:rPr>
          <w:bCs/>
          <w:color w:val="0070C0"/>
          <w:sz w:val="22"/>
          <w:szCs w:val="22"/>
        </w:rPr>
        <w:t>/</w:t>
      </w:r>
      <w:proofErr w:type="spellStart"/>
      <w:r w:rsidRPr="006B01C3">
        <w:rPr>
          <w:bCs/>
          <w:color w:val="0070C0"/>
          <w:sz w:val="22"/>
          <w:szCs w:val="22"/>
        </w:rPr>
        <w:t>susținători</w:t>
      </w:r>
      <w:proofErr w:type="spellEnd"/>
      <w:r w:rsidRPr="006B01C3">
        <w:rPr>
          <w:bCs/>
          <w:color w:val="0070C0"/>
          <w:sz w:val="22"/>
          <w:szCs w:val="22"/>
        </w:rPr>
        <w:t xml:space="preserve"> </w:t>
      </w:r>
      <w:proofErr w:type="spellStart"/>
      <w:r w:rsidRPr="006B01C3">
        <w:rPr>
          <w:bCs/>
          <w:color w:val="0070C0"/>
          <w:sz w:val="22"/>
          <w:szCs w:val="22"/>
        </w:rPr>
        <w:t>dispune</w:t>
      </w:r>
      <w:proofErr w:type="spellEnd"/>
      <w:r w:rsidRPr="006B01C3">
        <w:rPr>
          <w:bCs/>
          <w:color w:val="0070C0"/>
          <w:sz w:val="22"/>
          <w:szCs w:val="22"/>
        </w:rPr>
        <w:t>/</w:t>
      </w:r>
      <w:proofErr w:type="spellStart"/>
      <w:r w:rsidRPr="006B01C3">
        <w:rPr>
          <w:bCs/>
          <w:color w:val="0070C0"/>
          <w:sz w:val="22"/>
          <w:szCs w:val="22"/>
        </w:rPr>
        <w:t>dispun</w:t>
      </w:r>
      <w:proofErr w:type="spellEnd"/>
      <w:r w:rsidRPr="006B01C3">
        <w:rPr>
          <w:bCs/>
          <w:color w:val="0070C0"/>
          <w:sz w:val="22"/>
          <w:szCs w:val="22"/>
        </w:rPr>
        <w:t xml:space="preserve"> de </w:t>
      </w:r>
      <w:proofErr w:type="spellStart"/>
      <w:r w:rsidRPr="006B01C3">
        <w:rPr>
          <w:bCs/>
          <w:color w:val="0070C0"/>
          <w:sz w:val="22"/>
          <w:szCs w:val="22"/>
        </w:rPr>
        <w:t>resursele</w:t>
      </w:r>
      <w:proofErr w:type="spellEnd"/>
      <w:r w:rsidRPr="006B01C3">
        <w:rPr>
          <w:bCs/>
          <w:color w:val="0070C0"/>
          <w:sz w:val="22"/>
          <w:szCs w:val="22"/>
        </w:rPr>
        <w:t xml:space="preserve"> </w:t>
      </w:r>
      <w:proofErr w:type="spellStart"/>
      <w:r w:rsidRPr="006B01C3">
        <w:rPr>
          <w:bCs/>
          <w:color w:val="0070C0"/>
          <w:sz w:val="22"/>
          <w:szCs w:val="22"/>
        </w:rPr>
        <w:t>tehnice</w:t>
      </w:r>
      <w:proofErr w:type="spellEnd"/>
      <w:r w:rsidRPr="006B01C3">
        <w:rPr>
          <w:bCs/>
          <w:color w:val="0070C0"/>
          <w:sz w:val="22"/>
          <w:szCs w:val="22"/>
        </w:rPr>
        <w:t xml:space="preserve">, </w:t>
      </w:r>
      <w:proofErr w:type="spellStart"/>
      <w:r w:rsidRPr="006B01C3">
        <w:rPr>
          <w:bCs/>
          <w:color w:val="0070C0"/>
          <w:sz w:val="22"/>
          <w:szCs w:val="22"/>
        </w:rPr>
        <w:t>profesionale</w:t>
      </w:r>
      <w:proofErr w:type="spellEnd"/>
      <w:r w:rsidRPr="006B01C3">
        <w:rPr>
          <w:bCs/>
          <w:color w:val="0070C0"/>
          <w:sz w:val="22"/>
          <w:szCs w:val="22"/>
        </w:rPr>
        <w:t xml:space="preserve"> </w:t>
      </w:r>
      <w:proofErr w:type="spellStart"/>
      <w:r w:rsidRPr="006B01C3">
        <w:rPr>
          <w:bCs/>
          <w:color w:val="0070C0"/>
          <w:sz w:val="22"/>
          <w:szCs w:val="22"/>
        </w:rPr>
        <w:t>și</w:t>
      </w:r>
      <w:proofErr w:type="spellEnd"/>
      <w:r w:rsidRPr="006B01C3">
        <w:rPr>
          <w:bCs/>
          <w:color w:val="0070C0"/>
          <w:sz w:val="22"/>
          <w:szCs w:val="22"/>
        </w:rPr>
        <w:t xml:space="preserve"> </w:t>
      </w:r>
      <w:proofErr w:type="spellStart"/>
      <w:r w:rsidRPr="006B01C3">
        <w:rPr>
          <w:bCs/>
          <w:color w:val="0070C0"/>
          <w:sz w:val="22"/>
          <w:szCs w:val="22"/>
        </w:rPr>
        <w:t>umane</w:t>
      </w:r>
      <w:proofErr w:type="spellEnd"/>
      <w:r w:rsidRPr="006B01C3">
        <w:rPr>
          <w:bCs/>
          <w:color w:val="0070C0"/>
          <w:sz w:val="22"/>
          <w:szCs w:val="22"/>
        </w:rPr>
        <w:t xml:space="preserve"> pe care </w:t>
      </w:r>
      <w:proofErr w:type="spellStart"/>
      <w:r w:rsidRPr="006B01C3">
        <w:rPr>
          <w:bCs/>
          <w:color w:val="0070C0"/>
          <w:sz w:val="22"/>
          <w:szCs w:val="22"/>
        </w:rPr>
        <w:t>își</w:t>
      </w:r>
      <w:proofErr w:type="spellEnd"/>
      <w:r w:rsidRPr="006B01C3">
        <w:rPr>
          <w:bCs/>
          <w:color w:val="0070C0"/>
          <w:sz w:val="22"/>
          <w:szCs w:val="22"/>
        </w:rPr>
        <w:t xml:space="preserve"> </w:t>
      </w:r>
      <w:proofErr w:type="spellStart"/>
      <w:r w:rsidRPr="006B01C3">
        <w:rPr>
          <w:bCs/>
          <w:color w:val="0070C0"/>
          <w:sz w:val="22"/>
          <w:szCs w:val="22"/>
        </w:rPr>
        <w:t>asumă</w:t>
      </w:r>
      <w:proofErr w:type="spellEnd"/>
      <w:r w:rsidRPr="006B01C3">
        <w:rPr>
          <w:bCs/>
          <w:color w:val="0070C0"/>
          <w:sz w:val="22"/>
          <w:szCs w:val="22"/>
        </w:rPr>
        <w:t xml:space="preserve"> </w:t>
      </w:r>
      <w:proofErr w:type="spellStart"/>
      <w:r w:rsidRPr="006B01C3">
        <w:rPr>
          <w:bCs/>
          <w:color w:val="0070C0"/>
          <w:sz w:val="22"/>
          <w:szCs w:val="22"/>
        </w:rPr>
        <w:t>prin</w:t>
      </w:r>
      <w:proofErr w:type="spellEnd"/>
      <w:r w:rsidRPr="006B01C3">
        <w:rPr>
          <w:bCs/>
          <w:color w:val="0070C0"/>
          <w:sz w:val="22"/>
          <w:szCs w:val="22"/>
        </w:rPr>
        <w:t xml:space="preserve"> </w:t>
      </w:r>
      <w:proofErr w:type="spellStart"/>
      <w:r w:rsidRPr="006B01C3">
        <w:rPr>
          <w:bCs/>
          <w:color w:val="0070C0"/>
          <w:sz w:val="22"/>
          <w:szCs w:val="22"/>
        </w:rPr>
        <w:t>angajament</w:t>
      </w:r>
      <w:proofErr w:type="spellEnd"/>
      <w:r w:rsidRPr="006B01C3">
        <w:rPr>
          <w:bCs/>
          <w:color w:val="0070C0"/>
          <w:sz w:val="22"/>
          <w:szCs w:val="22"/>
        </w:rPr>
        <w:t xml:space="preserve"> </w:t>
      </w:r>
      <w:proofErr w:type="spellStart"/>
      <w:r w:rsidRPr="006B01C3">
        <w:rPr>
          <w:bCs/>
          <w:color w:val="0070C0"/>
          <w:sz w:val="22"/>
          <w:szCs w:val="22"/>
        </w:rPr>
        <w:t>că</w:t>
      </w:r>
      <w:proofErr w:type="spellEnd"/>
      <w:r w:rsidRPr="006B01C3">
        <w:rPr>
          <w:bCs/>
          <w:color w:val="0070C0"/>
          <w:sz w:val="22"/>
          <w:szCs w:val="22"/>
        </w:rPr>
        <w:t xml:space="preserve"> le </w:t>
      </w:r>
      <w:proofErr w:type="spellStart"/>
      <w:r w:rsidRPr="006B01C3">
        <w:rPr>
          <w:bCs/>
          <w:color w:val="0070C0"/>
          <w:sz w:val="22"/>
          <w:szCs w:val="22"/>
        </w:rPr>
        <w:t>va</w:t>
      </w:r>
      <w:proofErr w:type="spellEnd"/>
      <w:r w:rsidRPr="006B01C3">
        <w:rPr>
          <w:bCs/>
          <w:color w:val="0070C0"/>
          <w:sz w:val="22"/>
          <w:szCs w:val="22"/>
        </w:rPr>
        <w:t xml:space="preserve"> </w:t>
      </w:r>
      <w:proofErr w:type="spellStart"/>
      <w:r w:rsidRPr="006B01C3">
        <w:rPr>
          <w:bCs/>
          <w:color w:val="0070C0"/>
          <w:sz w:val="22"/>
          <w:szCs w:val="22"/>
        </w:rPr>
        <w:t>mobiliza</w:t>
      </w:r>
      <w:proofErr w:type="spellEnd"/>
      <w:r w:rsidRPr="006B01C3">
        <w:rPr>
          <w:bCs/>
          <w:color w:val="0070C0"/>
          <w:sz w:val="22"/>
          <w:szCs w:val="22"/>
        </w:rPr>
        <w:t>;</w:t>
      </w:r>
    </w:p>
    <w:p w14:paraId="12752600" w14:textId="77777777" w:rsidR="006B01C3" w:rsidRPr="006B01C3" w:rsidRDefault="006B01C3" w:rsidP="006B01C3">
      <w:pPr>
        <w:pStyle w:val="Default"/>
        <w:numPr>
          <w:ilvl w:val="0"/>
          <w:numId w:val="1"/>
        </w:numPr>
        <w:suppressAutoHyphens/>
        <w:autoSpaceDN/>
        <w:adjustRightInd/>
        <w:rPr>
          <w:bCs/>
          <w:color w:val="0070C0"/>
          <w:sz w:val="22"/>
          <w:szCs w:val="22"/>
        </w:rPr>
      </w:pPr>
      <w:r w:rsidRPr="006B01C3">
        <w:rPr>
          <w:bCs/>
          <w:color w:val="0070C0"/>
          <w:sz w:val="22"/>
          <w:szCs w:val="22"/>
        </w:rPr>
        <w:t xml:space="preserve">Modul </w:t>
      </w:r>
      <w:proofErr w:type="spellStart"/>
      <w:r w:rsidRPr="006B01C3">
        <w:rPr>
          <w:bCs/>
          <w:color w:val="0070C0"/>
          <w:sz w:val="22"/>
          <w:szCs w:val="22"/>
        </w:rPr>
        <w:t>efectiv</w:t>
      </w:r>
      <w:proofErr w:type="spellEnd"/>
      <w:r w:rsidRPr="006B01C3">
        <w:rPr>
          <w:bCs/>
          <w:color w:val="0070C0"/>
          <w:sz w:val="22"/>
          <w:szCs w:val="22"/>
        </w:rPr>
        <w:t xml:space="preserve"> </w:t>
      </w:r>
      <w:proofErr w:type="spellStart"/>
      <w:r w:rsidRPr="006B01C3">
        <w:rPr>
          <w:bCs/>
          <w:color w:val="0070C0"/>
          <w:sz w:val="22"/>
          <w:szCs w:val="22"/>
        </w:rPr>
        <w:t>prin</w:t>
      </w:r>
      <w:proofErr w:type="spellEnd"/>
      <w:r w:rsidRPr="006B01C3">
        <w:rPr>
          <w:bCs/>
          <w:color w:val="0070C0"/>
          <w:sz w:val="22"/>
          <w:szCs w:val="22"/>
        </w:rPr>
        <w:t xml:space="preserve"> care </w:t>
      </w:r>
      <w:proofErr w:type="spellStart"/>
      <w:r w:rsidRPr="006B01C3">
        <w:rPr>
          <w:bCs/>
          <w:color w:val="0070C0"/>
          <w:sz w:val="22"/>
          <w:szCs w:val="22"/>
        </w:rPr>
        <w:t>terțul</w:t>
      </w:r>
      <w:proofErr w:type="spellEnd"/>
      <w:r w:rsidRPr="006B01C3">
        <w:rPr>
          <w:bCs/>
          <w:color w:val="0070C0"/>
          <w:sz w:val="22"/>
          <w:szCs w:val="22"/>
        </w:rPr>
        <w:t>/</w:t>
      </w:r>
      <w:proofErr w:type="spellStart"/>
      <w:r w:rsidRPr="006B01C3">
        <w:rPr>
          <w:bCs/>
          <w:color w:val="0070C0"/>
          <w:sz w:val="22"/>
          <w:szCs w:val="22"/>
        </w:rPr>
        <w:t>terții</w:t>
      </w:r>
      <w:proofErr w:type="spellEnd"/>
      <w:r w:rsidRPr="006B01C3">
        <w:rPr>
          <w:bCs/>
          <w:color w:val="0070C0"/>
          <w:sz w:val="22"/>
          <w:szCs w:val="22"/>
        </w:rPr>
        <w:t xml:space="preserve"> </w:t>
      </w:r>
      <w:proofErr w:type="spellStart"/>
      <w:r w:rsidRPr="006B01C3">
        <w:rPr>
          <w:bCs/>
          <w:color w:val="0070C0"/>
          <w:sz w:val="22"/>
          <w:szCs w:val="22"/>
        </w:rPr>
        <w:t>susținător</w:t>
      </w:r>
      <w:proofErr w:type="spellEnd"/>
      <w:r w:rsidRPr="006B01C3">
        <w:rPr>
          <w:bCs/>
          <w:color w:val="0070C0"/>
          <w:sz w:val="22"/>
          <w:szCs w:val="22"/>
        </w:rPr>
        <w:t>/</w:t>
      </w:r>
      <w:proofErr w:type="spellStart"/>
      <w:r w:rsidRPr="006B01C3">
        <w:rPr>
          <w:bCs/>
          <w:color w:val="0070C0"/>
          <w:sz w:val="22"/>
          <w:szCs w:val="22"/>
        </w:rPr>
        <w:t>susținători</w:t>
      </w:r>
      <w:proofErr w:type="spellEnd"/>
      <w:r w:rsidRPr="006B01C3">
        <w:rPr>
          <w:bCs/>
          <w:color w:val="0070C0"/>
          <w:sz w:val="22"/>
          <w:szCs w:val="22"/>
        </w:rPr>
        <w:t xml:space="preserve"> </w:t>
      </w:r>
      <w:proofErr w:type="spellStart"/>
      <w:r w:rsidRPr="006B01C3">
        <w:rPr>
          <w:bCs/>
          <w:color w:val="0070C0"/>
          <w:sz w:val="22"/>
          <w:szCs w:val="22"/>
        </w:rPr>
        <w:t>va</w:t>
      </w:r>
      <w:proofErr w:type="spellEnd"/>
      <w:r w:rsidRPr="006B01C3">
        <w:rPr>
          <w:bCs/>
          <w:color w:val="0070C0"/>
          <w:sz w:val="22"/>
          <w:szCs w:val="22"/>
        </w:rPr>
        <w:t>/</w:t>
      </w:r>
      <w:proofErr w:type="spellStart"/>
      <w:r w:rsidRPr="006B01C3">
        <w:rPr>
          <w:bCs/>
          <w:color w:val="0070C0"/>
          <w:sz w:val="22"/>
          <w:szCs w:val="22"/>
        </w:rPr>
        <w:t>vor</w:t>
      </w:r>
      <w:proofErr w:type="spellEnd"/>
      <w:r w:rsidRPr="006B01C3">
        <w:rPr>
          <w:bCs/>
          <w:color w:val="0070C0"/>
          <w:sz w:val="22"/>
          <w:szCs w:val="22"/>
        </w:rPr>
        <w:t xml:space="preserve"> </w:t>
      </w:r>
      <w:proofErr w:type="spellStart"/>
      <w:r w:rsidRPr="006B01C3">
        <w:rPr>
          <w:bCs/>
          <w:color w:val="0070C0"/>
          <w:sz w:val="22"/>
          <w:szCs w:val="22"/>
        </w:rPr>
        <w:t>asigura</w:t>
      </w:r>
      <w:proofErr w:type="spellEnd"/>
      <w:r w:rsidRPr="006B01C3">
        <w:rPr>
          <w:bCs/>
          <w:color w:val="0070C0"/>
          <w:sz w:val="22"/>
          <w:szCs w:val="22"/>
        </w:rPr>
        <w:t xml:space="preserve"> </w:t>
      </w:r>
      <w:proofErr w:type="spellStart"/>
      <w:r w:rsidRPr="006B01C3">
        <w:rPr>
          <w:bCs/>
          <w:color w:val="0070C0"/>
          <w:sz w:val="22"/>
          <w:szCs w:val="22"/>
        </w:rPr>
        <w:t>îndeplinirea</w:t>
      </w:r>
      <w:proofErr w:type="spellEnd"/>
      <w:r w:rsidRPr="006B01C3">
        <w:rPr>
          <w:bCs/>
          <w:color w:val="0070C0"/>
          <w:sz w:val="22"/>
          <w:szCs w:val="22"/>
        </w:rPr>
        <w:t xml:space="preserve"> </w:t>
      </w:r>
      <w:proofErr w:type="spellStart"/>
      <w:r w:rsidRPr="006B01C3">
        <w:rPr>
          <w:bCs/>
          <w:color w:val="0070C0"/>
          <w:sz w:val="22"/>
          <w:szCs w:val="22"/>
        </w:rPr>
        <w:t>propriului</w:t>
      </w:r>
      <w:proofErr w:type="spellEnd"/>
      <w:r w:rsidRPr="006B01C3">
        <w:rPr>
          <w:bCs/>
          <w:color w:val="0070C0"/>
          <w:sz w:val="22"/>
          <w:szCs w:val="22"/>
        </w:rPr>
        <w:t xml:space="preserve"> </w:t>
      </w:r>
      <w:proofErr w:type="spellStart"/>
      <w:r w:rsidRPr="006B01C3">
        <w:rPr>
          <w:bCs/>
          <w:color w:val="0070C0"/>
          <w:sz w:val="22"/>
          <w:szCs w:val="22"/>
        </w:rPr>
        <w:t>angajament</w:t>
      </w:r>
      <w:proofErr w:type="spellEnd"/>
      <w:r w:rsidRPr="006B01C3">
        <w:rPr>
          <w:bCs/>
          <w:color w:val="0070C0"/>
          <w:sz w:val="22"/>
          <w:szCs w:val="22"/>
        </w:rPr>
        <w:t xml:space="preserve"> de </w:t>
      </w:r>
      <w:proofErr w:type="spellStart"/>
      <w:r w:rsidRPr="006B01C3">
        <w:rPr>
          <w:bCs/>
          <w:color w:val="0070C0"/>
          <w:sz w:val="22"/>
          <w:szCs w:val="22"/>
        </w:rPr>
        <w:t>susținere</w:t>
      </w:r>
      <w:proofErr w:type="spellEnd"/>
      <w:r w:rsidRPr="006B01C3">
        <w:rPr>
          <w:bCs/>
          <w:color w:val="0070C0"/>
          <w:sz w:val="22"/>
          <w:szCs w:val="22"/>
        </w:rPr>
        <w:t xml:space="preserve">, </w:t>
      </w:r>
      <w:proofErr w:type="spellStart"/>
      <w:r w:rsidRPr="006B01C3">
        <w:rPr>
          <w:bCs/>
          <w:color w:val="0070C0"/>
          <w:sz w:val="22"/>
          <w:szCs w:val="22"/>
        </w:rPr>
        <w:t>respectiv</w:t>
      </w:r>
      <w:proofErr w:type="spellEnd"/>
      <w:r w:rsidRPr="006B01C3">
        <w:rPr>
          <w:bCs/>
          <w:color w:val="0070C0"/>
          <w:sz w:val="22"/>
          <w:szCs w:val="22"/>
        </w:rPr>
        <w:t xml:space="preserve"> cum </w:t>
      </w:r>
      <w:proofErr w:type="spellStart"/>
      <w:r w:rsidRPr="006B01C3">
        <w:rPr>
          <w:bCs/>
          <w:color w:val="0070C0"/>
          <w:sz w:val="22"/>
          <w:szCs w:val="22"/>
        </w:rPr>
        <w:t>vor</w:t>
      </w:r>
      <w:proofErr w:type="spellEnd"/>
      <w:r w:rsidRPr="006B01C3">
        <w:rPr>
          <w:bCs/>
          <w:color w:val="0070C0"/>
          <w:sz w:val="22"/>
          <w:szCs w:val="22"/>
        </w:rPr>
        <w:t xml:space="preserve"> fi implicate </w:t>
      </w:r>
      <w:proofErr w:type="spellStart"/>
      <w:r w:rsidRPr="006B01C3">
        <w:rPr>
          <w:bCs/>
          <w:color w:val="0070C0"/>
          <w:sz w:val="22"/>
          <w:szCs w:val="22"/>
        </w:rPr>
        <w:t>efectiv</w:t>
      </w:r>
      <w:proofErr w:type="spellEnd"/>
      <w:r w:rsidRPr="006B01C3">
        <w:rPr>
          <w:bCs/>
          <w:color w:val="0070C0"/>
          <w:sz w:val="22"/>
          <w:szCs w:val="22"/>
        </w:rPr>
        <w:t xml:space="preserve"> </w:t>
      </w:r>
      <w:proofErr w:type="spellStart"/>
      <w:r w:rsidRPr="006B01C3">
        <w:rPr>
          <w:bCs/>
          <w:color w:val="0070C0"/>
          <w:sz w:val="22"/>
          <w:szCs w:val="22"/>
        </w:rPr>
        <w:t>resursele</w:t>
      </w:r>
      <w:proofErr w:type="spellEnd"/>
      <w:r w:rsidRPr="006B01C3">
        <w:rPr>
          <w:bCs/>
          <w:color w:val="0070C0"/>
          <w:sz w:val="22"/>
          <w:szCs w:val="22"/>
        </w:rPr>
        <w:t xml:space="preserve"> </w:t>
      </w:r>
      <w:proofErr w:type="spellStart"/>
      <w:r w:rsidRPr="006B01C3">
        <w:rPr>
          <w:bCs/>
          <w:color w:val="0070C0"/>
          <w:sz w:val="22"/>
          <w:szCs w:val="22"/>
        </w:rPr>
        <w:t>terțului</w:t>
      </w:r>
      <w:proofErr w:type="spellEnd"/>
      <w:r w:rsidRPr="006B01C3">
        <w:rPr>
          <w:bCs/>
          <w:color w:val="0070C0"/>
          <w:sz w:val="22"/>
          <w:szCs w:val="22"/>
        </w:rPr>
        <w:t xml:space="preserve"> </w:t>
      </w:r>
      <w:proofErr w:type="spellStart"/>
      <w:r w:rsidRPr="006B01C3">
        <w:rPr>
          <w:bCs/>
          <w:color w:val="0070C0"/>
          <w:sz w:val="22"/>
          <w:szCs w:val="22"/>
        </w:rPr>
        <w:t>susținător</w:t>
      </w:r>
      <w:proofErr w:type="spellEnd"/>
      <w:r w:rsidRPr="006B01C3">
        <w:rPr>
          <w:bCs/>
          <w:color w:val="0070C0"/>
          <w:sz w:val="22"/>
          <w:szCs w:val="22"/>
        </w:rPr>
        <w:t xml:space="preserve"> </w:t>
      </w:r>
      <w:proofErr w:type="spellStart"/>
      <w:r w:rsidRPr="006B01C3">
        <w:rPr>
          <w:bCs/>
          <w:color w:val="0070C0"/>
          <w:sz w:val="22"/>
          <w:szCs w:val="22"/>
        </w:rPr>
        <w:t>în</w:t>
      </w:r>
      <w:proofErr w:type="spellEnd"/>
      <w:r w:rsidRPr="006B01C3">
        <w:rPr>
          <w:bCs/>
          <w:color w:val="0070C0"/>
          <w:sz w:val="22"/>
          <w:szCs w:val="22"/>
        </w:rPr>
        <w:t xml:space="preserve"> </w:t>
      </w:r>
      <w:proofErr w:type="spellStart"/>
      <w:r w:rsidRPr="006B01C3">
        <w:rPr>
          <w:bCs/>
          <w:color w:val="0070C0"/>
          <w:sz w:val="22"/>
          <w:szCs w:val="22"/>
        </w:rPr>
        <w:t>desfășurarea</w:t>
      </w:r>
      <w:proofErr w:type="spellEnd"/>
      <w:r w:rsidRPr="006B01C3">
        <w:rPr>
          <w:bCs/>
          <w:color w:val="0070C0"/>
          <w:sz w:val="22"/>
          <w:szCs w:val="22"/>
        </w:rPr>
        <w:t xml:space="preserve"> </w:t>
      </w:r>
      <w:proofErr w:type="spellStart"/>
      <w:proofErr w:type="gramStart"/>
      <w:r w:rsidRPr="006B01C3">
        <w:rPr>
          <w:bCs/>
          <w:color w:val="0070C0"/>
          <w:sz w:val="22"/>
          <w:szCs w:val="22"/>
        </w:rPr>
        <w:t>lucrărilor</w:t>
      </w:r>
      <w:proofErr w:type="spellEnd"/>
      <w:r w:rsidRPr="006B01C3">
        <w:rPr>
          <w:bCs/>
          <w:color w:val="0070C0"/>
          <w:sz w:val="22"/>
          <w:szCs w:val="22"/>
        </w:rPr>
        <w:t xml:space="preserve">  </w:t>
      </w:r>
      <w:proofErr w:type="spellStart"/>
      <w:r w:rsidRPr="006B01C3">
        <w:rPr>
          <w:bCs/>
          <w:color w:val="0070C0"/>
          <w:sz w:val="22"/>
          <w:szCs w:val="22"/>
        </w:rPr>
        <w:t>în</w:t>
      </w:r>
      <w:proofErr w:type="spellEnd"/>
      <w:proofErr w:type="gramEnd"/>
      <w:r w:rsidRPr="006B01C3">
        <w:rPr>
          <w:bCs/>
          <w:color w:val="0070C0"/>
          <w:sz w:val="22"/>
          <w:szCs w:val="22"/>
        </w:rPr>
        <w:t xml:space="preserve"> </w:t>
      </w:r>
      <w:proofErr w:type="spellStart"/>
      <w:r w:rsidRPr="006B01C3">
        <w:rPr>
          <w:bCs/>
          <w:color w:val="0070C0"/>
          <w:sz w:val="22"/>
          <w:szCs w:val="22"/>
        </w:rPr>
        <w:t>legătură</w:t>
      </w:r>
      <w:proofErr w:type="spellEnd"/>
      <w:r w:rsidRPr="006B01C3">
        <w:rPr>
          <w:bCs/>
          <w:color w:val="0070C0"/>
          <w:sz w:val="22"/>
          <w:szCs w:val="22"/>
        </w:rPr>
        <w:t xml:space="preserve"> cu care </w:t>
      </w:r>
      <w:proofErr w:type="spellStart"/>
      <w:r w:rsidRPr="006B01C3">
        <w:rPr>
          <w:bCs/>
          <w:color w:val="0070C0"/>
          <w:sz w:val="22"/>
          <w:szCs w:val="22"/>
        </w:rPr>
        <w:t>acordă</w:t>
      </w:r>
      <w:proofErr w:type="spellEnd"/>
      <w:r w:rsidRPr="006B01C3">
        <w:rPr>
          <w:bCs/>
          <w:color w:val="0070C0"/>
          <w:sz w:val="22"/>
          <w:szCs w:val="22"/>
        </w:rPr>
        <w:t xml:space="preserve"> </w:t>
      </w:r>
      <w:proofErr w:type="spellStart"/>
      <w:r w:rsidRPr="006B01C3">
        <w:rPr>
          <w:bCs/>
          <w:color w:val="0070C0"/>
          <w:sz w:val="22"/>
          <w:szCs w:val="22"/>
        </w:rPr>
        <w:t>susținerea</w:t>
      </w:r>
      <w:proofErr w:type="spellEnd"/>
      <w:r w:rsidRPr="006B01C3">
        <w:rPr>
          <w:bCs/>
          <w:color w:val="0070C0"/>
          <w:sz w:val="22"/>
          <w:szCs w:val="22"/>
        </w:rPr>
        <w:t>.</w:t>
      </w:r>
    </w:p>
    <w:p w14:paraId="333F96AE" w14:textId="77777777" w:rsidR="006B01C3" w:rsidRPr="006B01C3" w:rsidRDefault="006B01C3" w:rsidP="006B01C3">
      <w:pPr>
        <w:pStyle w:val="Default"/>
        <w:rPr>
          <w:bCs/>
          <w:color w:val="0070C0"/>
          <w:sz w:val="22"/>
          <w:szCs w:val="22"/>
        </w:rPr>
      </w:pPr>
    </w:p>
    <w:p w14:paraId="29847265" w14:textId="77777777" w:rsidR="006B01C3" w:rsidRPr="006B01C3" w:rsidRDefault="006B01C3" w:rsidP="006B01C3">
      <w:pPr>
        <w:pStyle w:val="Default"/>
        <w:rPr>
          <w:bCs/>
          <w:color w:val="0070C0"/>
          <w:sz w:val="22"/>
          <w:szCs w:val="22"/>
        </w:rPr>
      </w:pPr>
      <w:r w:rsidRPr="006B01C3">
        <w:rPr>
          <w:bCs/>
          <w:color w:val="0070C0"/>
          <w:sz w:val="22"/>
          <w:szCs w:val="22"/>
        </w:rPr>
        <w:t xml:space="preserve">Din </w:t>
      </w:r>
      <w:proofErr w:type="spellStart"/>
      <w:r w:rsidRPr="006B01C3">
        <w:rPr>
          <w:bCs/>
          <w:color w:val="0070C0"/>
          <w:sz w:val="22"/>
          <w:szCs w:val="22"/>
        </w:rPr>
        <w:t>documentele</w:t>
      </w:r>
      <w:proofErr w:type="spellEnd"/>
      <w:r w:rsidRPr="006B01C3">
        <w:rPr>
          <w:bCs/>
          <w:color w:val="0070C0"/>
          <w:sz w:val="22"/>
          <w:szCs w:val="22"/>
        </w:rPr>
        <w:t xml:space="preserve"> </w:t>
      </w:r>
      <w:proofErr w:type="spellStart"/>
      <w:r w:rsidRPr="006B01C3">
        <w:rPr>
          <w:bCs/>
          <w:color w:val="0070C0"/>
          <w:sz w:val="22"/>
          <w:szCs w:val="22"/>
        </w:rPr>
        <w:t>prezentate</w:t>
      </w:r>
      <w:proofErr w:type="spellEnd"/>
      <w:r w:rsidRPr="006B01C3">
        <w:rPr>
          <w:bCs/>
          <w:color w:val="0070C0"/>
          <w:sz w:val="22"/>
          <w:szCs w:val="22"/>
        </w:rPr>
        <w:t xml:space="preserve"> de </w:t>
      </w:r>
      <w:proofErr w:type="spellStart"/>
      <w:r w:rsidRPr="006B01C3">
        <w:rPr>
          <w:bCs/>
          <w:color w:val="0070C0"/>
          <w:sz w:val="22"/>
          <w:szCs w:val="22"/>
        </w:rPr>
        <w:t>terț</w:t>
      </w:r>
      <w:proofErr w:type="spellEnd"/>
      <w:r w:rsidRPr="006B01C3">
        <w:rPr>
          <w:bCs/>
          <w:color w:val="0070C0"/>
          <w:sz w:val="22"/>
          <w:szCs w:val="22"/>
        </w:rPr>
        <w:t xml:space="preserve"> </w:t>
      </w:r>
      <w:proofErr w:type="spellStart"/>
      <w:r w:rsidRPr="006B01C3">
        <w:rPr>
          <w:bCs/>
          <w:color w:val="0070C0"/>
          <w:sz w:val="22"/>
          <w:szCs w:val="22"/>
        </w:rPr>
        <w:t>trebuie</w:t>
      </w:r>
      <w:proofErr w:type="spellEnd"/>
      <w:r w:rsidRPr="006B01C3">
        <w:rPr>
          <w:bCs/>
          <w:color w:val="0070C0"/>
          <w:sz w:val="22"/>
          <w:szCs w:val="22"/>
        </w:rPr>
        <w:t xml:space="preserve"> </w:t>
      </w:r>
      <w:proofErr w:type="spellStart"/>
      <w:r w:rsidRPr="006B01C3">
        <w:rPr>
          <w:bCs/>
          <w:color w:val="0070C0"/>
          <w:sz w:val="22"/>
          <w:szCs w:val="22"/>
        </w:rPr>
        <w:t>să</w:t>
      </w:r>
      <w:proofErr w:type="spellEnd"/>
      <w:r w:rsidRPr="006B01C3">
        <w:rPr>
          <w:bCs/>
          <w:color w:val="0070C0"/>
          <w:sz w:val="22"/>
          <w:szCs w:val="22"/>
        </w:rPr>
        <w:t xml:space="preserve"> </w:t>
      </w:r>
      <w:proofErr w:type="spellStart"/>
      <w:r w:rsidRPr="006B01C3">
        <w:rPr>
          <w:bCs/>
          <w:color w:val="0070C0"/>
          <w:sz w:val="22"/>
          <w:szCs w:val="22"/>
        </w:rPr>
        <w:t>reiasă</w:t>
      </w:r>
      <w:proofErr w:type="spellEnd"/>
      <w:r w:rsidRPr="006B01C3">
        <w:rPr>
          <w:bCs/>
          <w:color w:val="0070C0"/>
          <w:sz w:val="22"/>
          <w:szCs w:val="22"/>
        </w:rPr>
        <w:t xml:space="preserve"> cum se </w:t>
      </w:r>
      <w:proofErr w:type="spellStart"/>
      <w:r w:rsidRPr="006B01C3">
        <w:rPr>
          <w:bCs/>
          <w:color w:val="0070C0"/>
          <w:sz w:val="22"/>
          <w:szCs w:val="22"/>
        </w:rPr>
        <w:t>va</w:t>
      </w:r>
      <w:proofErr w:type="spellEnd"/>
      <w:r w:rsidRPr="006B01C3">
        <w:rPr>
          <w:bCs/>
          <w:color w:val="0070C0"/>
          <w:sz w:val="22"/>
          <w:szCs w:val="22"/>
        </w:rPr>
        <w:t xml:space="preserve"> face </w:t>
      </w:r>
      <w:proofErr w:type="spellStart"/>
      <w:r w:rsidRPr="006B01C3">
        <w:rPr>
          <w:bCs/>
          <w:color w:val="0070C0"/>
          <w:sz w:val="22"/>
          <w:szCs w:val="22"/>
        </w:rPr>
        <w:t>transferul</w:t>
      </w:r>
      <w:proofErr w:type="spellEnd"/>
      <w:r w:rsidRPr="006B01C3">
        <w:rPr>
          <w:bCs/>
          <w:color w:val="0070C0"/>
          <w:sz w:val="22"/>
          <w:szCs w:val="22"/>
        </w:rPr>
        <w:t xml:space="preserve"> </w:t>
      </w:r>
      <w:proofErr w:type="spellStart"/>
      <w:r w:rsidRPr="006B01C3">
        <w:rPr>
          <w:bCs/>
          <w:color w:val="0070C0"/>
          <w:sz w:val="22"/>
          <w:szCs w:val="22"/>
        </w:rPr>
        <w:t>acestor</w:t>
      </w:r>
      <w:proofErr w:type="spellEnd"/>
      <w:r w:rsidRPr="006B01C3">
        <w:rPr>
          <w:bCs/>
          <w:color w:val="0070C0"/>
          <w:sz w:val="22"/>
          <w:szCs w:val="22"/>
        </w:rPr>
        <w:t xml:space="preserve"> </w:t>
      </w:r>
      <w:proofErr w:type="spellStart"/>
      <w:r w:rsidRPr="006B01C3">
        <w:rPr>
          <w:bCs/>
          <w:color w:val="0070C0"/>
          <w:sz w:val="22"/>
          <w:szCs w:val="22"/>
        </w:rPr>
        <w:t>resurse</w:t>
      </w:r>
      <w:proofErr w:type="spellEnd"/>
      <w:r w:rsidRPr="006B01C3">
        <w:rPr>
          <w:bCs/>
          <w:color w:val="0070C0"/>
          <w:sz w:val="22"/>
          <w:szCs w:val="22"/>
        </w:rPr>
        <w:t xml:space="preserve"> </w:t>
      </w:r>
      <w:proofErr w:type="spellStart"/>
      <w:r w:rsidRPr="006B01C3">
        <w:rPr>
          <w:bCs/>
          <w:color w:val="0070C0"/>
          <w:sz w:val="22"/>
          <w:szCs w:val="22"/>
        </w:rPr>
        <w:t>către</w:t>
      </w:r>
      <w:proofErr w:type="spellEnd"/>
      <w:r w:rsidRPr="006B01C3">
        <w:rPr>
          <w:bCs/>
          <w:color w:val="0070C0"/>
          <w:sz w:val="22"/>
          <w:szCs w:val="22"/>
        </w:rPr>
        <w:t xml:space="preserve"> </w:t>
      </w:r>
      <w:proofErr w:type="spellStart"/>
      <w:r w:rsidRPr="006B01C3">
        <w:rPr>
          <w:bCs/>
          <w:color w:val="0070C0"/>
          <w:sz w:val="22"/>
          <w:szCs w:val="22"/>
        </w:rPr>
        <w:t>Contractant</w:t>
      </w:r>
      <w:proofErr w:type="spellEnd"/>
      <w:r w:rsidRPr="006B01C3">
        <w:rPr>
          <w:bCs/>
          <w:color w:val="0070C0"/>
          <w:sz w:val="22"/>
          <w:szCs w:val="22"/>
        </w:rPr>
        <w:t xml:space="preserve"> </w:t>
      </w:r>
      <w:proofErr w:type="spellStart"/>
      <w:r w:rsidRPr="006B01C3">
        <w:rPr>
          <w:bCs/>
          <w:color w:val="0070C0"/>
          <w:sz w:val="22"/>
          <w:szCs w:val="22"/>
        </w:rPr>
        <w:t>astfel</w:t>
      </w:r>
      <w:proofErr w:type="spellEnd"/>
      <w:r w:rsidRPr="006B01C3">
        <w:rPr>
          <w:bCs/>
          <w:color w:val="0070C0"/>
          <w:sz w:val="22"/>
          <w:szCs w:val="22"/>
        </w:rPr>
        <w:t xml:space="preserve"> </w:t>
      </w:r>
      <w:proofErr w:type="spellStart"/>
      <w:r w:rsidRPr="006B01C3">
        <w:rPr>
          <w:bCs/>
          <w:color w:val="0070C0"/>
          <w:sz w:val="22"/>
          <w:szCs w:val="22"/>
        </w:rPr>
        <w:t>încât</w:t>
      </w:r>
      <w:proofErr w:type="spellEnd"/>
      <w:r w:rsidRPr="006B01C3">
        <w:rPr>
          <w:bCs/>
          <w:color w:val="0070C0"/>
          <w:sz w:val="22"/>
          <w:szCs w:val="22"/>
        </w:rPr>
        <w:t xml:space="preserve"> </w:t>
      </w:r>
      <w:proofErr w:type="spellStart"/>
      <w:r w:rsidRPr="006B01C3">
        <w:rPr>
          <w:bCs/>
          <w:color w:val="0070C0"/>
          <w:sz w:val="22"/>
          <w:szCs w:val="22"/>
        </w:rPr>
        <w:t>acestea</w:t>
      </w:r>
      <w:proofErr w:type="spellEnd"/>
      <w:r w:rsidRPr="006B01C3">
        <w:rPr>
          <w:bCs/>
          <w:color w:val="0070C0"/>
          <w:sz w:val="22"/>
          <w:szCs w:val="22"/>
        </w:rPr>
        <w:t xml:space="preserve"> </w:t>
      </w:r>
      <w:proofErr w:type="spellStart"/>
      <w:r w:rsidRPr="006B01C3">
        <w:rPr>
          <w:bCs/>
          <w:color w:val="0070C0"/>
          <w:sz w:val="22"/>
          <w:szCs w:val="22"/>
        </w:rPr>
        <w:t>să</w:t>
      </w:r>
      <w:proofErr w:type="spellEnd"/>
      <w:r w:rsidRPr="006B01C3">
        <w:rPr>
          <w:bCs/>
          <w:color w:val="0070C0"/>
          <w:sz w:val="22"/>
          <w:szCs w:val="22"/>
        </w:rPr>
        <w:t xml:space="preserve"> fie </w:t>
      </w:r>
      <w:proofErr w:type="spellStart"/>
      <w:r w:rsidRPr="006B01C3">
        <w:rPr>
          <w:bCs/>
          <w:color w:val="0070C0"/>
          <w:sz w:val="22"/>
          <w:szCs w:val="22"/>
        </w:rPr>
        <w:t>disponibile</w:t>
      </w:r>
      <w:proofErr w:type="spellEnd"/>
      <w:r w:rsidRPr="006B01C3">
        <w:rPr>
          <w:bCs/>
          <w:color w:val="0070C0"/>
          <w:sz w:val="22"/>
          <w:szCs w:val="22"/>
        </w:rPr>
        <w:t xml:space="preserve"> </w:t>
      </w:r>
      <w:proofErr w:type="spellStart"/>
      <w:r w:rsidRPr="006B01C3">
        <w:rPr>
          <w:bCs/>
          <w:color w:val="0070C0"/>
          <w:sz w:val="22"/>
          <w:szCs w:val="22"/>
        </w:rPr>
        <w:t>Contractantului</w:t>
      </w:r>
      <w:proofErr w:type="spellEnd"/>
      <w:r w:rsidRPr="006B01C3">
        <w:rPr>
          <w:bCs/>
          <w:color w:val="0070C0"/>
          <w:sz w:val="22"/>
          <w:szCs w:val="22"/>
        </w:rPr>
        <w:t xml:space="preserve"> la </w:t>
      </w:r>
      <w:proofErr w:type="spellStart"/>
      <w:r w:rsidRPr="006B01C3">
        <w:rPr>
          <w:bCs/>
          <w:color w:val="0070C0"/>
          <w:sz w:val="22"/>
          <w:szCs w:val="22"/>
        </w:rPr>
        <w:t>momentul</w:t>
      </w:r>
      <w:proofErr w:type="spellEnd"/>
      <w:r w:rsidRPr="006B01C3">
        <w:rPr>
          <w:bCs/>
          <w:color w:val="0070C0"/>
          <w:sz w:val="22"/>
          <w:szCs w:val="22"/>
        </w:rPr>
        <w:t xml:space="preserve"> </w:t>
      </w:r>
      <w:proofErr w:type="spellStart"/>
      <w:r w:rsidRPr="006B01C3">
        <w:rPr>
          <w:bCs/>
          <w:color w:val="0070C0"/>
          <w:sz w:val="22"/>
          <w:szCs w:val="22"/>
        </w:rPr>
        <w:t>în</w:t>
      </w:r>
      <w:proofErr w:type="spellEnd"/>
      <w:r w:rsidRPr="006B01C3">
        <w:rPr>
          <w:bCs/>
          <w:color w:val="0070C0"/>
          <w:sz w:val="22"/>
          <w:szCs w:val="22"/>
        </w:rPr>
        <w:t xml:space="preserve"> care </w:t>
      </w:r>
      <w:proofErr w:type="spellStart"/>
      <w:r w:rsidRPr="006B01C3">
        <w:rPr>
          <w:bCs/>
          <w:color w:val="0070C0"/>
          <w:sz w:val="22"/>
          <w:szCs w:val="22"/>
        </w:rPr>
        <w:t>trebuie</w:t>
      </w:r>
      <w:proofErr w:type="spellEnd"/>
      <w:r w:rsidRPr="006B01C3">
        <w:rPr>
          <w:bCs/>
          <w:color w:val="0070C0"/>
          <w:sz w:val="22"/>
          <w:szCs w:val="22"/>
        </w:rPr>
        <w:t xml:space="preserve"> </w:t>
      </w:r>
      <w:proofErr w:type="spellStart"/>
      <w:r w:rsidRPr="006B01C3">
        <w:rPr>
          <w:bCs/>
          <w:color w:val="0070C0"/>
          <w:sz w:val="22"/>
          <w:szCs w:val="22"/>
        </w:rPr>
        <w:t>să</w:t>
      </w:r>
      <w:proofErr w:type="spellEnd"/>
      <w:r w:rsidRPr="006B01C3">
        <w:rPr>
          <w:bCs/>
          <w:color w:val="0070C0"/>
          <w:sz w:val="22"/>
          <w:szCs w:val="22"/>
        </w:rPr>
        <w:t xml:space="preserve"> fie implicate </w:t>
      </w:r>
      <w:proofErr w:type="spellStart"/>
      <w:r w:rsidRPr="006B01C3">
        <w:rPr>
          <w:bCs/>
          <w:color w:val="0070C0"/>
          <w:sz w:val="22"/>
          <w:szCs w:val="22"/>
        </w:rPr>
        <w:t>în</w:t>
      </w:r>
      <w:proofErr w:type="spellEnd"/>
      <w:r w:rsidRPr="006B01C3">
        <w:rPr>
          <w:bCs/>
          <w:color w:val="0070C0"/>
          <w:sz w:val="22"/>
          <w:szCs w:val="22"/>
        </w:rPr>
        <w:t xml:space="preserve"> </w:t>
      </w:r>
      <w:proofErr w:type="spellStart"/>
      <w:r w:rsidRPr="006B01C3">
        <w:rPr>
          <w:bCs/>
          <w:color w:val="0070C0"/>
          <w:sz w:val="22"/>
          <w:szCs w:val="22"/>
        </w:rPr>
        <w:t>derularea</w:t>
      </w:r>
      <w:proofErr w:type="spellEnd"/>
      <w:r w:rsidRPr="006B01C3">
        <w:rPr>
          <w:bCs/>
          <w:color w:val="0070C0"/>
          <w:sz w:val="22"/>
          <w:szCs w:val="22"/>
        </w:rPr>
        <w:t>/</w:t>
      </w:r>
      <w:proofErr w:type="spellStart"/>
      <w:r w:rsidRPr="006B01C3">
        <w:rPr>
          <w:bCs/>
          <w:color w:val="0070C0"/>
          <w:sz w:val="22"/>
          <w:szCs w:val="22"/>
        </w:rPr>
        <w:t>executarea</w:t>
      </w:r>
      <w:proofErr w:type="spellEnd"/>
      <w:r w:rsidRPr="006B01C3">
        <w:rPr>
          <w:bCs/>
          <w:color w:val="0070C0"/>
          <w:sz w:val="22"/>
          <w:szCs w:val="22"/>
        </w:rPr>
        <w:t xml:space="preserve"> </w:t>
      </w:r>
      <w:proofErr w:type="spellStart"/>
      <w:r w:rsidRPr="006B01C3">
        <w:rPr>
          <w:bCs/>
          <w:color w:val="0070C0"/>
          <w:sz w:val="22"/>
          <w:szCs w:val="22"/>
        </w:rPr>
        <w:t>contractului</w:t>
      </w:r>
      <w:proofErr w:type="spellEnd"/>
      <w:r w:rsidRPr="006B01C3">
        <w:rPr>
          <w:bCs/>
          <w:color w:val="0070C0"/>
          <w:sz w:val="22"/>
          <w:szCs w:val="22"/>
        </w:rPr>
        <w:t xml:space="preserve"> de </w:t>
      </w:r>
      <w:proofErr w:type="spellStart"/>
      <w:r w:rsidRPr="006B01C3">
        <w:rPr>
          <w:bCs/>
          <w:color w:val="0070C0"/>
          <w:sz w:val="22"/>
          <w:szCs w:val="22"/>
        </w:rPr>
        <w:t>achiziție</w:t>
      </w:r>
      <w:proofErr w:type="spellEnd"/>
      <w:r w:rsidRPr="006B01C3">
        <w:rPr>
          <w:bCs/>
          <w:color w:val="0070C0"/>
          <w:sz w:val="22"/>
          <w:szCs w:val="22"/>
        </w:rPr>
        <w:t xml:space="preserve"> </w:t>
      </w:r>
      <w:proofErr w:type="spellStart"/>
      <w:proofErr w:type="gramStart"/>
      <w:r w:rsidRPr="006B01C3">
        <w:rPr>
          <w:bCs/>
          <w:color w:val="0070C0"/>
          <w:sz w:val="22"/>
          <w:szCs w:val="22"/>
        </w:rPr>
        <w:t>publică</w:t>
      </w:r>
      <w:proofErr w:type="spellEnd"/>
      <w:r w:rsidRPr="006B01C3">
        <w:rPr>
          <w:bCs/>
          <w:color w:val="0070C0"/>
          <w:sz w:val="22"/>
          <w:szCs w:val="22"/>
        </w:rPr>
        <w:t xml:space="preserve"> .</w:t>
      </w:r>
      <w:proofErr w:type="gramEnd"/>
      <w:r w:rsidRPr="006B01C3">
        <w:rPr>
          <w:bCs/>
          <w:color w:val="0070C0"/>
          <w:sz w:val="22"/>
          <w:szCs w:val="22"/>
        </w:rPr>
        <w:t xml:space="preserve"> </w:t>
      </w:r>
      <w:proofErr w:type="spellStart"/>
      <w:r w:rsidRPr="006B01C3">
        <w:rPr>
          <w:bCs/>
          <w:color w:val="0070C0"/>
          <w:sz w:val="22"/>
          <w:szCs w:val="22"/>
        </w:rPr>
        <w:t>Transferul</w:t>
      </w:r>
      <w:proofErr w:type="spellEnd"/>
      <w:r w:rsidRPr="006B01C3">
        <w:rPr>
          <w:bCs/>
          <w:color w:val="0070C0"/>
          <w:sz w:val="22"/>
          <w:szCs w:val="22"/>
        </w:rPr>
        <w:t xml:space="preserve"> </w:t>
      </w:r>
      <w:proofErr w:type="spellStart"/>
      <w:r w:rsidRPr="006B01C3">
        <w:rPr>
          <w:bCs/>
          <w:color w:val="0070C0"/>
          <w:sz w:val="22"/>
          <w:szCs w:val="22"/>
        </w:rPr>
        <w:t>resurselor</w:t>
      </w:r>
      <w:proofErr w:type="spellEnd"/>
      <w:r w:rsidRPr="006B01C3">
        <w:rPr>
          <w:bCs/>
          <w:color w:val="0070C0"/>
          <w:sz w:val="22"/>
          <w:szCs w:val="22"/>
        </w:rPr>
        <w:t xml:space="preserve"> invocate </w:t>
      </w:r>
      <w:proofErr w:type="spellStart"/>
      <w:r w:rsidRPr="006B01C3">
        <w:rPr>
          <w:bCs/>
          <w:color w:val="0070C0"/>
          <w:sz w:val="22"/>
          <w:szCs w:val="22"/>
        </w:rPr>
        <w:t>trebuie</w:t>
      </w:r>
      <w:proofErr w:type="spellEnd"/>
      <w:r w:rsidRPr="006B01C3">
        <w:rPr>
          <w:bCs/>
          <w:color w:val="0070C0"/>
          <w:sz w:val="22"/>
          <w:szCs w:val="22"/>
        </w:rPr>
        <w:t xml:space="preserve"> </w:t>
      </w:r>
      <w:proofErr w:type="spellStart"/>
      <w:r w:rsidRPr="006B01C3">
        <w:rPr>
          <w:bCs/>
          <w:color w:val="0070C0"/>
          <w:sz w:val="22"/>
          <w:szCs w:val="22"/>
        </w:rPr>
        <w:t>să</w:t>
      </w:r>
      <w:proofErr w:type="spellEnd"/>
      <w:r w:rsidRPr="006B01C3">
        <w:rPr>
          <w:bCs/>
          <w:color w:val="0070C0"/>
          <w:sz w:val="22"/>
          <w:szCs w:val="22"/>
        </w:rPr>
        <w:t xml:space="preserve"> fie </w:t>
      </w:r>
      <w:proofErr w:type="spellStart"/>
      <w:r w:rsidRPr="006B01C3">
        <w:rPr>
          <w:bCs/>
          <w:color w:val="0070C0"/>
          <w:sz w:val="22"/>
          <w:szCs w:val="22"/>
        </w:rPr>
        <w:t>posibil</w:t>
      </w:r>
      <w:proofErr w:type="spellEnd"/>
      <w:r w:rsidRPr="006B01C3">
        <w:rPr>
          <w:bCs/>
          <w:color w:val="0070C0"/>
          <w:sz w:val="22"/>
          <w:szCs w:val="22"/>
        </w:rPr>
        <w:t xml:space="preserve"> </w:t>
      </w:r>
      <w:proofErr w:type="spellStart"/>
      <w:r w:rsidRPr="006B01C3">
        <w:rPr>
          <w:bCs/>
          <w:color w:val="0070C0"/>
          <w:sz w:val="22"/>
          <w:szCs w:val="22"/>
        </w:rPr>
        <w:t>în</w:t>
      </w:r>
      <w:proofErr w:type="spellEnd"/>
      <w:r w:rsidRPr="006B01C3">
        <w:rPr>
          <w:bCs/>
          <w:color w:val="0070C0"/>
          <w:sz w:val="22"/>
          <w:szCs w:val="22"/>
        </w:rPr>
        <w:t xml:space="preserve"> </w:t>
      </w:r>
      <w:proofErr w:type="spellStart"/>
      <w:r w:rsidRPr="006B01C3">
        <w:rPr>
          <w:bCs/>
          <w:color w:val="0070C0"/>
          <w:sz w:val="22"/>
          <w:szCs w:val="22"/>
        </w:rPr>
        <w:t>orice</w:t>
      </w:r>
      <w:proofErr w:type="spellEnd"/>
      <w:r w:rsidRPr="006B01C3">
        <w:rPr>
          <w:bCs/>
          <w:color w:val="0070C0"/>
          <w:sz w:val="22"/>
          <w:szCs w:val="22"/>
        </w:rPr>
        <w:t xml:space="preserve"> moment </w:t>
      </w:r>
      <w:proofErr w:type="spellStart"/>
      <w:r w:rsidRPr="006B01C3">
        <w:rPr>
          <w:bCs/>
          <w:color w:val="0070C0"/>
          <w:sz w:val="22"/>
          <w:szCs w:val="22"/>
        </w:rPr>
        <w:t>începând</w:t>
      </w:r>
      <w:proofErr w:type="spellEnd"/>
      <w:r w:rsidRPr="006B01C3">
        <w:rPr>
          <w:bCs/>
          <w:color w:val="0070C0"/>
          <w:sz w:val="22"/>
          <w:szCs w:val="22"/>
        </w:rPr>
        <w:t xml:space="preserve"> cu data </w:t>
      </w:r>
      <w:proofErr w:type="spellStart"/>
      <w:r w:rsidRPr="006B01C3">
        <w:rPr>
          <w:bCs/>
          <w:color w:val="0070C0"/>
          <w:sz w:val="22"/>
          <w:szCs w:val="22"/>
        </w:rPr>
        <w:t>semnării</w:t>
      </w:r>
      <w:proofErr w:type="spellEnd"/>
      <w:r w:rsidRPr="006B01C3">
        <w:rPr>
          <w:bCs/>
          <w:color w:val="0070C0"/>
          <w:sz w:val="22"/>
          <w:szCs w:val="22"/>
        </w:rPr>
        <w:t xml:space="preserve"> </w:t>
      </w:r>
      <w:proofErr w:type="spellStart"/>
      <w:r w:rsidRPr="006B01C3">
        <w:rPr>
          <w:bCs/>
          <w:color w:val="0070C0"/>
          <w:sz w:val="22"/>
          <w:szCs w:val="22"/>
        </w:rPr>
        <w:t>contractului</w:t>
      </w:r>
      <w:proofErr w:type="spellEnd"/>
      <w:r w:rsidRPr="006B01C3">
        <w:rPr>
          <w:bCs/>
          <w:color w:val="0070C0"/>
          <w:sz w:val="22"/>
          <w:szCs w:val="22"/>
        </w:rPr>
        <w:t xml:space="preserve"> de </w:t>
      </w:r>
      <w:proofErr w:type="spellStart"/>
      <w:r w:rsidRPr="006B01C3">
        <w:rPr>
          <w:bCs/>
          <w:color w:val="0070C0"/>
          <w:sz w:val="22"/>
          <w:szCs w:val="22"/>
        </w:rPr>
        <w:t>achiziție</w:t>
      </w:r>
      <w:proofErr w:type="spellEnd"/>
      <w:r w:rsidRPr="006B01C3">
        <w:rPr>
          <w:bCs/>
          <w:color w:val="0070C0"/>
          <w:sz w:val="22"/>
          <w:szCs w:val="22"/>
        </w:rPr>
        <w:t xml:space="preserve"> </w:t>
      </w:r>
      <w:proofErr w:type="spellStart"/>
      <w:r w:rsidRPr="006B01C3">
        <w:rPr>
          <w:bCs/>
          <w:color w:val="0070C0"/>
          <w:sz w:val="22"/>
          <w:szCs w:val="22"/>
        </w:rPr>
        <w:t>publică</w:t>
      </w:r>
      <w:proofErr w:type="spellEnd"/>
      <w:r w:rsidRPr="006B01C3">
        <w:rPr>
          <w:bCs/>
          <w:color w:val="0070C0"/>
          <w:sz w:val="22"/>
          <w:szCs w:val="22"/>
        </w:rPr>
        <w:t>.</w:t>
      </w:r>
    </w:p>
    <w:p w14:paraId="592556B8" w14:textId="77777777" w:rsidR="006B01C3" w:rsidRPr="006B01C3" w:rsidRDefault="006B01C3" w:rsidP="006B01C3">
      <w:pPr>
        <w:pStyle w:val="Default"/>
        <w:rPr>
          <w:bCs/>
          <w:color w:val="0070C0"/>
          <w:sz w:val="22"/>
          <w:szCs w:val="22"/>
        </w:rPr>
      </w:pPr>
      <w:proofErr w:type="spellStart"/>
      <w:r w:rsidRPr="006B01C3">
        <w:rPr>
          <w:bCs/>
          <w:color w:val="0070C0"/>
          <w:sz w:val="22"/>
          <w:szCs w:val="22"/>
        </w:rPr>
        <w:t>Acestea</w:t>
      </w:r>
      <w:proofErr w:type="spellEnd"/>
      <w:r w:rsidRPr="006B01C3">
        <w:rPr>
          <w:bCs/>
          <w:color w:val="0070C0"/>
          <w:sz w:val="22"/>
          <w:szCs w:val="22"/>
        </w:rPr>
        <w:t xml:space="preserve"> se </w:t>
      </w:r>
      <w:proofErr w:type="spellStart"/>
      <w:r w:rsidRPr="006B01C3">
        <w:rPr>
          <w:bCs/>
          <w:color w:val="0070C0"/>
          <w:sz w:val="22"/>
          <w:szCs w:val="22"/>
        </w:rPr>
        <w:t>vor</w:t>
      </w:r>
      <w:proofErr w:type="spellEnd"/>
      <w:r w:rsidRPr="006B01C3">
        <w:rPr>
          <w:bCs/>
          <w:color w:val="0070C0"/>
          <w:sz w:val="22"/>
          <w:szCs w:val="22"/>
        </w:rPr>
        <w:t xml:space="preserve"> </w:t>
      </w:r>
      <w:proofErr w:type="spellStart"/>
      <w:r w:rsidRPr="006B01C3">
        <w:rPr>
          <w:bCs/>
          <w:color w:val="0070C0"/>
          <w:sz w:val="22"/>
          <w:szCs w:val="22"/>
        </w:rPr>
        <w:t>constitui</w:t>
      </w:r>
      <w:proofErr w:type="spellEnd"/>
      <w:r w:rsidRPr="006B01C3">
        <w:rPr>
          <w:bCs/>
          <w:color w:val="0070C0"/>
          <w:sz w:val="22"/>
          <w:szCs w:val="22"/>
        </w:rPr>
        <w:t xml:space="preserve"> </w:t>
      </w:r>
      <w:proofErr w:type="spellStart"/>
      <w:r w:rsidRPr="006B01C3">
        <w:rPr>
          <w:bCs/>
          <w:color w:val="0070C0"/>
          <w:sz w:val="22"/>
          <w:szCs w:val="22"/>
        </w:rPr>
        <w:t>anexe</w:t>
      </w:r>
      <w:proofErr w:type="spellEnd"/>
      <w:r w:rsidRPr="006B01C3">
        <w:rPr>
          <w:bCs/>
          <w:color w:val="0070C0"/>
          <w:sz w:val="22"/>
          <w:szCs w:val="22"/>
        </w:rPr>
        <w:t xml:space="preserve"> la </w:t>
      </w:r>
      <w:proofErr w:type="spellStart"/>
      <w:r w:rsidRPr="006B01C3">
        <w:rPr>
          <w:bCs/>
          <w:color w:val="0070C0"/>
          <w:sz w:val="22"/>
          <w:szCs w:val="22"/>
        </w:rPr>
        <w:t>prezentul</w:t>
      </w:r>
      <w:proofErr w:type="spellEnd"/>
      <w:r w:rsidRPr="006B01C3">
        <w:rPr>
          <w:bCs/>
          <w:color w:val="0070C0"/>
          <w:sz w:val="22"/>
          <w:szCs w:val="22"/>
        </w:rPr>
        <w:t xml:space="preserve"> </w:t>
      </w:r>
      <w:proofErr w:type="spellStart"/>
      <w:r w:rsidRPr="006B01C3">
        <w:rPr>
          <w:bCs/>
          <w:color w:val="0070C0"/>
          <w:sz w:val="22"/>
          <w:szCs w:val="22"/>
        </w:rPr>
        <w:t>angajament</w:t>
      </w:r>
      <w:proofErr w:type="spellEnd"/>
      <w:r w:rsidRPr="006B01C3">
        <w:rPr>
          <w:bCs/>
          <w:color w:val="0070C0"/>
          <w:sz w:val="22"/>
          <w:szCs w:val="22"/>
        </w:rPr>
        <w:t xml:space="preserve"> </w:t>
      </w:r>
      <w:proofErr w:type="spellStart"/>
      <w:r w:rsidRPr="006B01C3">
        <w:rPr>
          <w:bCs/>
          <w:color w:val="0070C0"/>
          <w:sz w:val="22"/>
          <w:szCs w:val="22"/>
        </w:rPr>
        <w:t>ferm</w:t>
      </w:r>
      <w:proofErr w:type="spellEnd"/>
      <w:r w:rsidRPr="006B01C3">
        <w:rPr>
          <w:bCs/>
          <w:color w:val="0070C0"/>
          <w:sz w:val="22"/>
          <w:szCs w:val="22"/>
        </w:rPr>
        <w:t>.</w:t>
      </w:r>
    </w:p>
    <w:p w14:paraId="087CBC5F" w14:textId="77777777" w:rsidR="006B01C3" w:rsidRPr="006B01C3" w:rsidRDefault="006B01C3" w:rsidP="006B01C3">
      <w:pPr>
        <w:rPr>
          <w:bCs/>
          <w:color w:val="0070C0"/>
          <w:sz w:val="22"/>
          <w:szCs w:val="22"/>
        </w:rPr>
      </w:pPr>
    </w:p>
    <w:p w14:paraId="34532EBA" w14:textId="77777777" w:rsidR="006B01C3" w:rsidRPr="006B01C3" w:rsidRDefault="006B01C3" w:rsidP="006B01C3">
      <w:pPr>
        <w:rPr>
          <w:bCs/>
          <w:color w:val="0070C0"/>
          <w:sz w:val="22"/>
          <w:szCs w:val="22"/>
        </w:rPr>
      </w:pPr>
      <w:r w:rsidRPr="006B01C3">
        <w:rPr>
          <w:bCs/>
          <w:color w:val="0070C0"/>
          <w:spacing w:val="-1"/>
          <w:sz w:val="22"/>
          <w:szCs w:val="22"/>
        </w:rPr>
        <w:t xml:space="preserve">Nota 2: </w:t>
      </w:r>
      <w:proofErr w:type="spellStart"/>
      <w:r w:rsidRPr="006B01C3">
        <w:rPr>
          <w:bCs/>
          <w:color w:val="0070C0"/>
          <w:spacing w:val="-1"/>
          <w:sz w:val="22"/>
          <w:szCs w:val="22"/>
        </w:rPr>
        <w:t>Prevederile</w:t>
      </w:r>
      <w:proofErr w:type="spellEnd"/>
      <w:r w:rsidRPr="006B01C3">
        <w:rPr>
          <w:bCs/>
          <w:color w:val="0070C0"/>
          <w:spacing w:val="-1"/>
          <w:sz w:val="22"/>
          <w:szCs w:val="22"/>
        </w:rPr>
        <w:t xml:space="preserve"> </w:t>
      </w:r>
      <w:proofErr w:type="spellStart"/>
      <w:r w:rsidRPr="006B01C3">
        <w:rPr>
          <w:bCs/>
          <w:color w:val="0070C0"/>
          <w:spacing w:val="-1"/>
          <w:sz w:val="22"/>
          <w:szCs w:val="22"/>
        </w:rPr>
        <w:t>prezentului</w:t>
      </w:r>
      <w:proofErr w:type="spellEnd"/>
      <w:r w:rsidRPr="006B01C3">
        <w:rPr>
          <w:bCs/>
          <w:color w:val="0070C0"/>
          <w:spacing w:val="-1"/>
          <w:sz w:val="22"/>
          <w:szCs w:val="22"/>
        </w:rPr>
        <w:t xml:space="preserve"> formular </w:t>
      </w:r>
      <w:proofErr w:type="spellStart"/>
      <w:r w:rsidRPr="006B01C3">
        <w:rPr>
          <w:bCs/>
          <w:color w:val="0070C0"/>
          <w:spacing w:val="-1"/>
          <w:sz w:val="22"/>
          <w:szCs w:val="22"/>
        </w:rPr>
        <w:t>reprezintă</w:t>
      </w:r>
      <w:proofErr w:type="spellEnd"/>
      <w:r w:rsidRPr="006B01C3">
        <w:rPr>
          <w:bCs/>
          <w:color w:val="0070C0"/>
          <w:spacing w:val="-1"/>
          <w:sz w:val="22"/>
          <w:szCs w:val="22"/>
        </w:rPr>
        <w:t xml:space="preserve"> </w:t>
      </w:r>
      <w:proofErr w:type="spellStart"/>
      <w:r w:rsidRPr="006B01C3">
        <w:rPr>
          <w:bCs/>
          <w:color w:val="0070C0"/>
          <w:spacing w:val="-1"/>
          <w:sz w:val="22"/>
          <w:szCs w:val="22"/>
        </w:rPr>
        <w:t>conținutul</w:t>
      </w:r>
      <w:proofErr w:type="spellEnd"/>
      <w:r w:rsidRPr="006B01C3">
        <w:rPr>
          <w:bCs/>
          <w:color w:val="0070C0"/>
          <w:spacing w:val="-1"/>
          <w:sz w:val="22"/>
          <w:szCs w:val="22"/>
        </w:rPr>
        <w:t xml:space="preserve"> minim al </w:t>
      </w:r>
      <w:proofErr w:type="spellStart"/>
      <w:r w:rsidRPr="006B01C3">
        <w:rPr>
          <w:bCs/>
          <w:color w:val="0070C0"/>
          <w:spacing w:val="-1"/>
          <w:sz w:val="22"/>
          <w:szCs w:val="22"/>
        </w:rPr>
        <w:t>înțelegerii</w:t>
      </w:r>
      <w:proofErr w:type="spellEnd"/>
      <w:r w:rsidRPr="006B01C3">
        <w:rPr>
          <w:bCs/>
          <w:color w:val="0070C0"/>
          <w:spacing w:val="-1"/>
          <w:sz w:val="22"/>
          <w:szCs w:val="22"/>
        </w:rPr>
        <w:t xml:space="preserve"> </w:t>
      </w:r>
      <w:proofErr w:type="spellStart"/>
      <w:r w:rsidRPr="006B01C3">
        <w:rPr>
          <w:bCs/>
          <w:color w:val="0070C0"/>
          <w:spacing w:val="-1"/>
          <w:sz w:val="22"/>
          <w:szCs w:val="22"/>
        </w:rPr>
        <w:t>dintre</w:t>
      </w:r>
      <w:proofErr w:type="spellEnd"/>
      <w:r w:rsidRPr="006B01C3">
        <w:rPr>
          <w:bCs/>
          <w:color w:val="0070C0"/>
          <w:spacing w:val="-1"/>
          <w:sz w:val="22"/>
          <w:szCs w:val="22"/>
        </w:rPr>
        <w:t xml:space="preserve"> </w:t>
      </w:r>
      <w:proofErr w:type="spellStart"/>
      <w:r w:rsidRPr="006B01C3">
        <w:rPr>
          <w:bCs/>
          <w:color w:val="0070C0"/>
          <w:spacing w:val="-1"/>
          <w:sz w:val="22"/>
          <w:szCs w:val="22"/>
        </w:rPr>
        <w:t>ofertant</w:t>
      </w:r>
      <w:proofErr w:type="spellEnd"/>
      <w:r w:rsidRPr="006B01C3">
        <w:rPr>
          <w:bCs/>
          <w:color w:val="0070C0"/>
          <w:spacing w:val="-1"/>
          <w:sz w:val="22"/>
          <w:szCs w:val="22"/>
        </w:rPr>
        <w:t xml:space="preserve"> </w:t>
      </w:r>
      <w:proofErr w:type="spellStart"/>
      <w:r w:rsidRPr="006B01C3">
        <w:rPr>
          <w:bCs/>
          <w:color w:val="0070C0"/>
          <w:spacing w:val="-1"/>
          <w:sz w:val="22"/>
          <w:szCs w:val="22"/>
        </w:rPr>
        <w:t>și</w:t>
      </w:r>
      <w:proofErr w:type="spellEnd"/>
      <w:r w:rsidRPr="006B01C3">
        <w:rPr>
          <w:bCs/>
          <w:color w:val="0070C0"/>
          <w:spacing w:val="-1"/>
          <w:sz w:val="22"/>
          <w:szCs w:val="22"/>
        </w:rPr>
        <w:t xml:space="preserve"> </w:t>
      </w:r>
      <w:proofErr w:type="spellStart"/>
      <w:r w:rsidRPr="006B01C3">
        <w:rPr>
          <w:bCs/>
          <w:color w:val="0070C0"/>
          <w:spacing w:val="-1"/>
          <w:sz w:val="22"/>
          <w:szCs w:val="22"/>
        </w:rPr>
        <w:t>terț</w:t>
      </w:r>
      <w:proofErr w:type="spellEnd"/>
      <w:r w:rsidRPr="006B01C3">
        <w:rPr>
          <w:bCs/>
          <w:color w:val="0070C0"/>
          <w:spacing w:val="-1"/>
          <w:sz w:val="22"/>
          <w:szCs w:val="22"/>
        </w:rPr>
        <w:t xml:space="preserve"> cu </w:t>
      </w:r>
      <w:proofErr w:type="spellStart"/>
      <w:r w:rsidRPr="006B01C3">
        <w:rPr>
          <w:bCs/>
          <w:color w:val="0070C0"/>
          <w:spacing w:val="-1"/>
          <w:sz w:val="22"/>
          <w:szCs w:val="22"/>
        </w:rPr>
        <w:t>privire</w:t>
      </w:r>
      <w:proofErr w:type="spellEnd"/>
      <w:r w:rsidRPr="006B01C3">
        <w:rPr>
          <w:bCs/>
          <w:color w:val="0070C0"/>
          <w:spacing w:val="-1"/>
          <w:sz w:val="22"/>
          <w:szCs w:val="22"/>
        </w:rPr>
        <w:t xml:space="preserve"> la </w:t>
      </w:r>
      <w:proofErr w:type="spellStart"/>
      <w:r w:rsidRPr="006B01C3">
        <w:rPr>
          <w:bCs/>
          <w:color w:val="0070C0"/>
          <w:spacing w:val="-1"/>
          <w:sz w:val="22"/>
          <w:szCs w:val="22"/>
        </w:rPr>
        <w:t>acordarea</w:t>
      </w:r>
      <w:proofErr w:type="spellEnd"/>
      <w:r w:rsidRPr="006B01C3">
        <w:rPr>
          <w:bCs/>
          <w:color w:val="0070C0"/>
          <w:spacing w:val="-1"/>
          <w:sz w:val="22"/>
          <w:szCs w:val="22"/>
        </w:rPr>
        <w:t xml:space="preserve"> </w:t>
      </w:r>
      <w:proofErr w:type="spellStart"/>
      <w:r w:rsidRPr="006B01C3">
        <w:rPr>
          <w:bCs/>
          <w:color w:val="0070C0"/>
          <w:spacing w:val="-1"/>
          <w:sz w:val="22"/>
          <w:szCs w:val="22"/>
        </w:rPr>
        <w:t>susținerii</w:t>
      </w:r>
      <w:proofErr w:type="spellEnd"/>
      <w:r w:rsidRPr="006B01C3">
        <w:rPr>
          <w:bCs/>
          <w:color w:val="0070C0"/>
          <w:spacing w:val="-1"/>
          <w:sz w:val="22"/>
          <w:szCs w:val="22"/>
        </w:rPr>
        <w:t xml:space="preserve">. In </w:t>
      </w:r>
      <w:proofErr w:type="spellStart"/>
      <w:r w:rsidRPr="006B01C3">
        <w:rPr>
          <w:bCs/>
          <w:color w:val="0070C0"/>
          <w:spacing w:val="-1"/>
          <w:sz w:val="22"/>
          <w:szCs w:val="22"/>
        </w:rPr>
        <w:t>cazul</w:t>
      </w:r>
      <w:proofErr w:type="spellEnd"/>
      <w:r w:rsidRPr="006B01C3">
        <w:rPr>
          <w:bCs/>
          <w:color w:val="0070C0"/>
          <w:spacing w:val="-1"/>
          <w:sz w:val="22"/>
          <w:szCs w:val="22"/>
        </w:rPr>
        <w:t xml:space="preserve"> </w:t>
      </w:r>
      <w:proofErr w:type="spellStart"/>
      <w:r w:rsidRPr="006B01C3">
        <w:rPr>
          <w:bCs/>
          <w:color w:val="0070C0"/>
          <w:spacing w:val="-1"/>
          <w:sz w:val="22"/>
          <w:szCs w:val="22"/>
        </w:rPr>
        <w:t>în</w:t>
      </w:r>
      <w:proofErr w:type="spellEnd"/>
      <w:r w:rsidRPr="006B01C3">
        <w:rPr>
          <w:bCs/>
          <w:color w:val="0070C0"/>
          <w:spacing w:val="-1"/>
          <w:sz w:val="22"/>
          <w:szCs w:val="22"/>
        </w:rPr>
        <w:t xml:space="preserve"> care </w:t>
      </w:r>
      <w:proofErr w:type="spellStart"/>
      <w:r w:rsidRPr="006B01C3">
        <w:rPr>
          <w:bCs/>
          <w:color w:val="0070C0"/>
          <w:spacing w:val="-1"/>
          <w:sz w:val="22"/>
          <w:szCs w:val="22"/>
        </w:rPr>
        <w:t>părțile</w:t>
      </w:r>
      <w:proofErr w:type="spellEnd"/>
      <w:r w:rsidRPr="006B01C3">
        <w:rPr>
          <w:bCs/>
          <w:color w:val="0070C0"/>
          <w:spacing w:val="-1"/>
          <w:sz w:val="22"/>
          <w:szCs w:val="22"/>
        </w:rPr>
        <w:t xml:space="preserve"> </w:t>
      </w:r>
      <w:proofErr w:type="spellStart"/>
      <w:r w:rsidRPr="006B01C3">
        <w:rPr>
          <w:bCs/>
          <w:color w:val="0070C0"/>
          <w:spacing w:val="-1"/>
          <w:sz w:val="22"/>
          <w:szCs w:val="22"/>
        </w:rPr>
        <w:t>doresc</w:t>
      </w:r>
      <w:proofErr w:type="spellEnd"/>
      <w:r w:rsidRPr="006B01C3">
        <w:rPr>
          <w:bCs/>
          <w:color w:val="0070C0"/>
          <w:spacing w:val="-1"/>
          <w:sz w:val="22"/>
          <w:szCs w:val="22"/>
        </w:rPr>
        <w:t xml:space="preserve"> </w:t>
      </w:r>
      <w:proofErr w:type="spellStart"/>
      <w:r w:rsidRPr="006B01C3">
        <w:rPr>
          <w:bCs/>
          <w:color w:val="0070C0"/>
          <w:spacing w:val="-1"/>
          <w:sz w:val="22"/>
          <w:szCs w:val="22"/>
        </w:rPr>
        <w:t>să</w:t>
      </w:r>
      <w:proofErr w:type="spellEnd"/>
      <w:r w:rsidRPr="006B01C3">
        <w:rPr>
          <w:bCs/>
          <w:color w:val="0070C0"/>
          <w:spacing w:val="-1"/>
          <w:sz w:val="22"/>
          <w:szCs w:val="22"/>
        </w:rPr>
        <w:t xml:space="preserve"> </w:t>
      </w:r>
      <w:proofErr w:type="spellStart"/>
      <w:r w:rsidRPr="006B01C3">
        <w:rPr>
          <w:bCs/>
          <w:color w:val="0070C0"/>
          <w:spacing w:val="-1"/>
          <w:sz w:val="22"/>
          <w:szCs w:val="22"/>
        </w:rPr>
        <w:t>stabilească</w:t>
      </w:r>
      <w:proofErr w:type="spellEnd"/>
      <w:r w:rsidRPr="006B01C3">
        <w:rPr>
          <w:bCs/>
          <w:color w:val="0070C0"/>
          <w:spacing w:val="-1"/>
          <w:sz w:val="22"/>
          <w:szCs w:val="22"/>
        </w:rPr>
        <w:t xml:space="preserve"> </w:t>
      </w:r>
      <w:proofErr w:type="spellStart"/>
      <w:r w:rsidRPr="006B01C3">
        <w:rPr>
          <w:bCs/>
          <w:color w:val="0070C0"/>
          <w:spacing w:val="-1"/>
          <w:sz w:val="22"/>
          <w:szCs w:val="22"/>
        </w:rPr>
        <w:t>și</w:t>
      </w:r>
      <w:proofErr w:type="spellEnd"/>
      <w:r w:rsidRPr="006B01C3">
        <w:rPr>
          <w:bCs/>
          <w:color w:val="0070C0"/>
          <w:spacing w:val="-1"/>
          <w:sz w:val="22"/>
          <w:szCs w:val="22"/>
        </w:rPr>
        <w:t xml:space="preserve"> </w:t>
      </w:r>
      <w:proofErr w:type="spellStart"/>
      <w:r w:rsidRPr="006B01C3">
        <w:rPr>
          <w:bCs/>
          <w:color w:val="0070C0"/>
          <w:spacing w:val="-1"/>
          <w:sz w:val="22"/>
          <w:szCs w:val="22"/>
        </w:rPr>
        <w:t>alte</w:t>
      </w:r>
      <w:proofErr w:type="spellEnd"/>
      <w:r w:rsidRPr="006B01C3">
        <w:rPr>
          <w:bCs/>
          <w:color w:val="0070C0"/>
          <w:spacing w:val="-1"/>
          <w:sz w:val="22"/>
          <w:szCs w:val="22"/>
        </w:rPr>
        <w:t xml:space="preserve"> </w:t>
      </w:r>
      <w:proofErr w:type="spellStart"/>
      <w:r w:rsidRPr="006B01C3">
        <w:rPr>
          <w:bCs/>
          <w:color w:val="0070C0"/>
          <w:spacing w:val="-1"/>
          <w:sz w:val="22"/>
          <w:szCs w:val="22"/>
        </w:rPr>
        <w:t>prevederi</w:t>
      </w:r>
      <w:proofErr w:type="spellEnd"/>
      <w:r w:rsidRPr="006B01C3">
        <w:rPr>
          <w:bCs/>
          <w:color w:val="0070C0"/>
          <w:spacing w:val="-1"/>
          <w:sz w:val="22"/>
          <w:szCs w:val="22"/>
        </w:rPr>
        <w:t>/</w:t>
      </w:r>
      <w:proofErr w:type="spellStart"/>
      <w:r w:rsidRPr="006B01C3">
        <w:rPr>
          <w:bCs/>
          <w:color w:val="0070C0"/>
          <w:spacing w:val="-1"/>
          <w:sz w:val="22"/>
          <w:szCs w:val="22"/>
        </w:rPr>
        <w:t>drepturi</w:t>
      </w:r>
      <w:proofErr w:type="spellEnd"/>
      <w:r w:rsidRPr="006B01C3">
        <w:rPr>
          <w:bCs/>
          <w:color w:val="0070C0"/>
          <w:spacing w:val="-1"/>
          <w:sz w:val="22"/>
          <w:szCs w:val="22"/>
        </w:rPr>
        <w:t>/</w:t>
      </w:r>
      <w:proofErr w:type="spellStart"/>
      <w:r w:rsidRPr="006B01C3">
        <w:rPr>
          <w:bCs/>
          <w:color w:val="0070C0"/>
          <w:spacing w:val="-1"/>
          <w:sz w:val="22"/>
          <w:szCs w:val="22"/>
        </w:rPr>
        <w:t>obligații</w:t>
      </w:r>
      <w:proofErr w:type="spellEnd"/>
      <w:r w:rsidRPr="006B01C3">
        <w:rPr>
          <w:bCs/>
          <w:color w:val="0070C0"/>
          <w:spacing w:val="-1"/>
          <w:sz w:val="22"/>
          <w:szCs w:val="22"/>
        </w:rPr>
        <w:t xml:space="preserve">, </w:t>
      </w:r>
      <w:proofErr w:type="spellStart"/>
      <w:r w:rsidRPr="006B01C3">
        <w:rPr>
          <w:bCs/>
          <w:color w:val="0070C0"/>
          <w:spacing w:val="-1"/>
          <w:sz w:val="22"/>
          <w:szCs w:val="22"/>
        </w:rPr>
        <w:t>vor</w:t>
      </w:r>
      <w:proofErr w:type="spellEnd"/>
      <w:r w:rsidRPr="006B01C3">
        <w:rPr>
          <w:bCs/>
          <w:color w:val="0070C0"/>
          <w:spacing w:val="-1"/>
          <w:sz w:val="22"/>
          <w:szCs w:val="22"/>
        </w:rPr>
        <w:t xml:space="preserve"> </w:t>
      </w:r>
      <w:proofErr w:type="spellStart"/>
      <w:r w:rsidRPr="006B01C3">
        <w:rPr>
          <w:bCs/>
          <w:color w:val="0070C0"/>
          <w:spacing w:val="-1"/>
          <w:sz w:val="22"/>
          <w:szCs w:val="22"/>
        </w:rPr>
        <w:t>redacta</w:t>
      </w:r>
      <w:proofErr w:type="spellEnd"/>
      <w:r w:rsidRPr="006B01C3">
        <w:rPr>
          <w:bCs/>
          <w:color w:val="0070C0"/>
          <w:spacing w:val="-1"/>
          <w:sz w:val="22"/>
          <w:szCs w:val="22"/>
        </w:rPr>
        <w:t xml:space="preserve"> o </w:t>
      </w:r>
      <w:proofErr w:type="spellStart"/>
      <w:r w:rsidRPr="006B01C3">
        <w:rPr>
          <w:bCs/>
          <w:color w:val="0070C0"/>
          <w:spacing w:val="-1"/>
          <w:sz w:val="22"/>
          <w:szCs w:val="22"/>
        </w:rPr>
        <w:t>înțelegere</w:t>
      </w:r>
      <w:proofErr w:type="spellEnd"/>
      <w:r w:rsidRPr="006B01C3">
        <w:rPr>
          <w:bCs/>
          <w:color w:val="0070C0"/>
          <w:spacing w:val="-1"/>
          <w:sz w:val="22"/>
          <w:szCs w:val="22"/>
        </w:rPr>
        <w:t xml:space="preserve"> </w:t>
      </w:r>
      <w:proofErr w:type="spellStart"/>
      <w:r w:rsidRPr="006B01C3">
        <w:rPr>
          <w:bCs/>
          <w:color w:val="0070C0"/>
          <w:spacing w:val="-1"/>
          <w:sz w:val="22"/>
          <w:szCs w:val="22"/>
        </w:rPr>
        <w:t>scrisă</w:t>
      </w:r>
      <w:proofErr w:type="spellEnd"/>
      <w:r w:rsidRPr="006B01C3">
        <w:rPr>
          <w:bCs/>
          <w:color w:val="0070C0"/>
          <w:spacing w:val="-1"/>
          <w:sz w:val="22"/>
          <w:szCs w:val="22"/>
        </w:rPr>
        <w:t xml:space="preserve"> </w:t>
      </w:r>
      <w:proofErr w:type="spellStart"/>
      <w:r w:rsidRPr="006B01C3">
        <w:rPr>
          <w:bCs/>
          <w:color w:val="0070C0"/>
          <w:spacing w:val="-1"/>
          <w:sz w:val="22"/>
          <w:szCs w:val="22"/>
        </w:rPr>
        <w:t>separată</w:t>
      </w:r>
      <w:proofErr w:type="spellEnd"/>
      <w:r w:rsidRPr="006B01C3">
        <w:rPr>
          <w:bCs/>
          <w:color w:val="0070C0"/>
          <w:spacing w:val="-1"/>
          <w:sz w:val="22"/>
          <w:szCs w:val="22"/>
        </w:rPr>
        <w:t xml:space="preserve"> pe care o </w:t>
      </w:r>
      <w:proofErr w:type="spellStart"/>
      <w:r w:rsidRPr="006B01C3">
        <w:rPr>
          <w:bCs/>
          <w:color w:val="0070C0"/>
          <w:spacing w:val="-1"/>
          <w:sz w:val="22"/>
          <w:szCs w:val="22"/>
        </w:rPr>
        <w:t>vor</w:t>
      </w:r>
      <w:proofErr w:type="spellEnd"/>
      <w:r w:rsidRPr="006B01C3">
        <w:rPr>
          <w:bCs/>
          <w:color w:val="0070C0"/>
          <w:spacing w:val="-1"/>
          <w:sz w:val="22"/>
          <w:szCs w:val="22"/>
        </w:rPr>
        <w:t xml:space="preserve"> </w:t>
      </w:r>
      <w:proofErr w:type="spellStart"/>
      <w:r w:rsidRPr="006B01C3">
        <w:rPr>
          <w:bCs/>
          <w:color w:val="0070C0"/>
          <w:spacing w:val="-1"/>
          <w:sz w:val="22"/>
          <w:szCs w:val="22"/>
        </w:rPr>
        <w:t>anexa</w:t>
      </w:r>
      <w:proofErr w:type="spellEnd"/>
      <w:r w:rsidRPr="006B01C3">
        <w:rPr>
          <w:bCs/>
          <w:color w:val="0070C0"/>
          <w:spacing w:val="-1"/>
          <w:sz w:val="22"/>
          <w:szCs w:val="22"/>
        </w:rPr>
        <w:t xml:space="preserve"> </w:t>
      </w:r>
      <w:proofErr w:type="spellStart"/>
      <w:r w:rsidRPr="006B01C3">
        <w:rPr>
          <w:bCs/>
          <w:color w:val="0070C0"/>
          <w:spacing w:val="-1"/>
          <w:sz w:val="22"/>
          <w:szCs w:val="22"/>
        </w:rPr>
        <w:t>angajamentului</w:t>
      </w:r>
      <w:proofErr w:type="spellEnd"/>
      <w:r w:rsidRPr="006B01C3">
        <w:rPr>
          <w:bCs/>
          <w:color w:val="0070C0"/>
          <w:spacing w:val="-1"/>
          <w:sz w:val="22"/>
          <w:szCs w:val="22"/>
        </w:rPr>
        <w:t xml:space="preserve"> </w:t>
      </w:r>
      <w:proofErr w:type="spellStart"/>
      <w:r w:rsidRPr="006B01C3">
        <w:rPr>
          <w:bCs/>
          <w:color w:val="0070C0"/>
          <w:spacing w:val="-1"/>
          <w:sz w:val="22"/>
          <w:szCs w:val="22"/>
        </w:rPr>
        <w:t>ferm</w:t>
      </w:r>
      <w:proofErr w:type="spellEnd"/>
      <w:r w:rsidRPr="006B01C3">
        <w:rPr>
          <w:bCs/>
          <w:color w:val="0070C0"/>
          <w:spacing w:val="-1"/>
          <w:sz w:val="22"/>
          <w:szCs w:val="22"/>
        </w:rPr>
        <w:t xml:space="preserve">, cu </w:t>
      </w:r>
      <w:proofErr w:type="spellStart"/>
      <w:r w:rsidRPr="006B01C3">
        <w:rPr>
          <w:bCs/>
          <w:color w:val="0070C0"/>
          <w:spacing w:val="-1"/>
          <w:sz w:val="22"/>
          <w:szCs w:val="22"/>
        </w:rPr>
        <w:t>condiția</w:t>
      </w:r>
      <w:proofErr w:type="spellEnd"/>
      <w:r w:rsidRPr="006B01C3">
        <w:rPr>
          <w:bCs/>
          <w:color w:val="0070C0"/>
          <w:spacing w:val="-1"/>
          <w:sz w:val="22"/>
          <w:szCs w:val="22"/>
        </w:rPr>
        <w:t xml:space="preserve"> ca </w:t>
      </w:r>
      <w:proofErr w:type="spellStart"/>
      <w:r w:rsidRPr="006B01C3">
        <w:rPr>
          <w:bCs/>
          <w:color w:val="0070C0"/>
          <w:spacing w:val="-1"/>
          <w:sz w:val="22"/>
          <w:szCs w:val="22"/>
        </w:rPr>
        <w:t>aceasta</w:t>
      </w:r>
      <w:proofErr w:type="spellEnd"/>
      <w:r w:rsidRPr="006B01C3">
        <w:rPr>
          <w:bCs/>
          <w:color w:val="0070C0"/>
          <w:spacing w:val="-1"/>
          <w:sz w:val="22"/>
          <w:szCs w:val="22"/>
        </w:rPr>
        <w:t xml:space="preserve"> </w:t>
      </w:r>
      <w:proofErr w:type="spellStart"/>
      <w:r w:rsidRPr="006B01C3">
        <w:rPr>
          <w:bCs/>
          <w:color w:val="0070C0"/>
          <w:spacing w:val="-1"/>
          <w:sz w:val="22"/>
          <w:szCs w:val="22"/>
        </w:rPr>
        <w:t>să</w:t>
      </w:r>
      <w:proofErr w:type="spellEnd"/>
      <w:r w:rsidRPr="006B01C3">
        <w:rPr>
          <w:bCs/>
          <w:color w:val="0070C0"/>
          <w:spacing w:val="-1"/>
          <w:sz w:val="22"/>
          <w:szCs w:val="22"/>
        </w:rPr>
        <w:t xml:space="preserve"> nu </w:t>
      </w:r>
      <w:proofErr w:type="spellStart"/>
      <w:r w:rsidRPr="006B01C3">
        <w:rPr>
          <w:bCs/>
          <w:color w:val="0070C0"/>
          <w:spacing w:val="-1"/>
          <w:sz w:val="22"/>
          <w:szCs w:val="22"/>
        </w:rPr>
        <w:t>contravină</w:t>
      </w:r>
      <w:proofErr w:type="spellEnd"/>
      <w:r w:rsidRPr="006B01C3">
        <w:rPr>
          <w:bCs/>
          <w:color w:val="0070C0"/>
          <w:spacing w:val="-1"/>
          <w:sz w:val="22"/>
          <w:szCs w:val="22"/>
        </w:rPr>
        <w:t xml:space="preserve"> </w:t>
      </w:r>
      <w:proofErr w:type="spellStart"/>
      <w:r w:rsidRPr="006B01C3">
        <w:rPr>
          <w:bCs/>
          <w:color w:val="0070C0"/>
          <w:spacing w:val="-1"/>
          <w:sz w:val="22"/>
          <w:szCs w:val="22"/>
        </w:rPr>
        <w:t>prevederilor</w:t>
      </w:r>
      <w:proofErr w:type="spellEnd"/>
      <w:r w:rsidRPr="006B01C3">
        <w:rPr>
          <w:bCs/>
          <w:color w:val="0070C0"/>
          <w:spacing w:val="-1"/>
          <w:sz w:val="22"/>
          <w:szCs w:val="22"/>
        </w:rPr>
        <w:t xml:space="preserve"> </w:t>
      </w:r>
      <w:proofErr w:type="spellStart"/>
      <w:r w:rsidRPr="006B01C3">
        <w:rPr>
          <w:bCs/>
          <w:color w:val="0070C0"/>
          <w:spacing w:val="-1"/>
          <w:sz w:val="22"/>
          <w:szCs w:val="22"/>
        </w:rPr>
        <w:t>prezentului</w:t>
      </w:r>
      <w:proofErr w:type="spellEnd"/>
      <w:r w:rsidRPr="006B01C3">
        <w:rPr>
          <w:bCs/>
          <w:color w:val="0070C0"/>
          <w:spacing w:val="-1"/>
          <w:sz w:val="22"/>
          <w:szCs w:val="22"/>
        </w:rPr>
        <w:t xml:space="preserve"> </w:t>
      </w:r>
      <w:proofErr w:type="spellStart"/>
      <w:r w:rsidRPr="006B01C3">
        <w:rPr>
          <w:bCs/>
          <w:color w:val="0070C0"/>
          <w:spacing w:val="-1"/>
          <w:sz w:val="22"/>
          <w:szCs w:val="22"/>
        </w:rPr>
        <w:t>angajament</w:t>
      </w:r>
      <w:proofErr w:type="spellEnd"/>
      <w:r w:rsidRPr="006B01C3">
        <w:rPr>
          <w:bCs/>
          <w:color w:val="0070C0"/>
          <w:spacing w:val="-1"/>
          <w:sz w:val="22"/>
          <w:szCs w:val="22"/>
        </w:rPr>
        <w:t xml:space="preserve">. </w:t>
      </w:r>
    </w:p>
    <w:p w14:paraId="76346178" w14:textId="77777777" w:rsidR="006B01C3" w:rsidRPr="006B01C3" w:rsidRDefault="006B01C3" w:rsidP="006B01C3">
      <w:pPr>
        <w:rPr>
          <w:bCs/>
          <w:color w:val="0070C0"/>
          <w:spacing w:val="-1"/>
          <w:sz w:val="22"/>
          <w:szCs w:val="22"/>
        </w:rPr>
      </w:pPr>
    </w:p>
    <w:p w14:paraId="528C38DF" w14:textId="77777777" w:rsidR="006B01C3" w:rsidRPr="006B01C3" w:rsidRDefault="006B01C3" w:rsidP="006B01C3">
      <w:pPr>
        <w:rPr>
          <w:bCs/>
          <w:color w:val="0070C0"/>
          <w:sz w:val="22"/>
          <w:szCs w:val="22"/>
        </w:rPr>
      </w:pPr>
      <w:r w:rsidRPr="006B01C3">
        <w:rPr>
          <w:bCs/>
          <w:color w:val="0070C0"/>
          <w:spacing w:val="-1"/>
          <w:sz w:val="22"/>
          <w:szCs w:val="22"/>
        </w:rPr>
        <w:t xml:space="preserve">Nota 3: </w:t>
      </w:r>
      <w:proofErr w:type="spellStart"/>
      <w:r w:rsidRPr="006B01C3">
        <w:rPr>
          <w:bCs/>
          <w:color w:val="0070C0"/>
          <w:spacing w:val="-1"/>
          <w:sz w:val="22"/>
          <w:szCs w:val="22"/>
        </w:rPr>
        <w:t>În</w:t>
      </w:r>
      <w:proofErr w:type="spellEnd"/>
      <w:r w:rsidRPr="006B01C3">
        <w:rPr>
          <w:bCs/>
          <w:color w:val="0070C0"/>
          <w:spacing w:val="-1"/>
          <w:sz w:val="22"/>
          <w:szCs w:val="22"/>
        </w:rPr>
        <w:t xml:space="preserve"> </w:t>
      </w:r>
      <w:proofErr w:type="spellStart"/>
      <w:r w:rsidRPr="006B01C3">
        <w:rPr>
          <w:bCs/>
          <w:color w:val="0070C0"/>
          <w:spacing w:val="-1"/>
          <w:sz w:val="22"/>
          <w:szCs w:val="22"/>
        </w:rPr>
        <w:t>situația</w:t>
      </w:r>
      <w:proofErr w:type="spellEnd"/>
      <w:r w:rsidRPr="006B01C3">
        <w:rPr>
          <w:bCs/>
          <w:color w:val="0070C0"/>
          <w:spacing w:val="-1"/>
          <w:sz w:val="22"/>
          <w:szCs w:val="22"/>
        </w:rPr>
        <w:t xml:space="preserve"> </w:t>
      </w:r>
      <w:proofErr w:type="spellStart"/>
      <w:r w:rsidRPr="006B01C3">
        <w:rPr>
          <w:bCs/>
          <w:color w:val="0070C0"/>
          <w:spacing w:val="-1"/>
          <w:sz w:val="22"/>
          <w:szCs w:val="22"/>
        </w:rPr>
        <w:t>în</w:t>
      </w:r>
      <w:proofErr w:type="spellEnd"/>
      <w:r w:rsidRPr="006B01C3">
        <w:rPr>
          <w:bCs/>
          <w:color w:val="0070C0"/>
          <w:spacing w:val="-1"/>
          <w:sz w:val="22"/>
          <w:szCs w:val="22"/>
        </w:rPr>
        <w:t xml:space="preserve"> care </w:t>
      </w:r>
      <w:proofErr w:type="spellStart"/>
      <w:r w:rsidRPr="006B01C3">
        <w:rPr>
          <w:bCs/>
          <w:color w:val="0070C0"/>
          <w:spacing w:val="-1"/>
          <w:sz w:val="22"/>
          <w:szCs w:val="22"/>
        </w:rPr>
        <w:t>ofertantul</w:t>
      </w:r>
      <w:proofErr w:type="spellEnd"/>
      <w:r w:rsidRPr="006B01C3">
        <w:rPr>
          <w:bCs/>
          <w:color w:val="0070C0"/>
          <w:spacing w:val="-1"/>
          <w:sz w:val="22"/>
          <w:szCs w:val="22"/>
        </w:rPr>
        <w:t xml:space="preserve"> </w:t>
      </w:r>
      <w:proofErr w:type="spellStart"/>
      <w:r w:rsidRPr="006B01C3">
        <w:rPr>
          <w:bCs/>
          <w:color w:val="0070C0"/>
          <w:spacing w:val="-1"/>
          <w:sz w:val="22"/>
          <w:szCs w:val="22"/>
        </w:rPr>
        <w:t>este</w:t>
      </w:r>
      <w:proofErr w:type="spellEnd"/>
      <w:r w:rsidRPr="006B01C3">
        <w:rPr>
          <w:bCs/>
          <w:color w:val="0070C0"/>
          <w:spacing w:val="-1"/>
          <w:sz w:val="22"/>
          <w:szCs w:val="22"/>
        </w:rPr>
        <w:t xml:space="preserve"> o </w:t>
      </w:r>
      <w:proofErr w:type="spellStart"/>
      <w:r w:rsidRPr="006B01C3">
        <w:rPr>
          <w:bCs/>
          <w:color w:val="0070C0"/>
          <w:spacing w:val="-1"/>
          <w:sz w:val="22"/>
          <w:szCs w:val="22"/>
        </w:rPr>
        <w:t>Asociere</w:t>
      </w:r>
      <w:proofErr w:type="spellEnd"/>
      <w:r w:rsidRPr="006B01C3">
        <w:rPr>
          <w:bCs/>
          <w:color w:val="0070C0"/>
          <w:spacing w:val="-1"/>
          <w:sz w:val="22"/>
          <w:szCs w:val="22"/>
        </w:rPr>
        <w:t xml:space="preserve">, </w:t>
      </w:r>
      <w:proofErr w:type="spellStart"/>
      <w:r w:rsidRPr="006B01C3">
        <w:rPr>
          <w:bCs/>
          <w:color w:val="0070C0"/>
          <w:spacing w:val="-1"/>
          <w:sz w:val="22"/>
          <w:szCs w:val="22"/>
        </w:rPr>
        <w:t>Angajamentul</w:t>
      </w:r>
      <w:proofErr w:type="spellEnd"/>
      <w:r w:rsidRPr="006B01C3">
        <w:rPr>
          <w:bCs/>
          <w:color w:val="0070C0"/>
          <w:spacing w:val="-1"/>
          <w:sz w:val="22"/>
          <w:szCs w:val="22"/>
        </w:rPr>
        <w:t xml:space="preserve"> </w:t>
      </w:r>
      <w:proofErr w:type="spellStart"/>
      <w:r w:rsidRPr="006B01C3">
        <w:rPr>
          <w:bCs/>
          <w:color w:val="0070C0"/>
          <w:spacing w:val="-1"/>
          <w:sz w:val="22"/>
          <w:szCs w:val="22"/>
        </w:rPr>
        <w:t>ferm</w:t>
      </w:r>
      <w:proofErr w:type="spellEnd"/>
      <w:r w:rsidRPr="006B01C3">
        <w:rPr>
          <w:bCs/>
          <w:color w:val="0070C0"/>
          <w:spacing w:val="-1"/>
          <w:sz w:val="22"/>
          <w:szCs w:val="22"/>
        </w:rPr>
        <w:t xml:space="preserve"> </w:t>
      </w:r>
      <w:proofErr w:type="spellStart"/>
      <w:r w:rsidRPr="006B01C3">
        <w:rPr>
          <w:bCs/>
          <w:color w:val="0070C0"/>
          <w:spacing w:val="-1"/>
          <w:sz w:val="22"/>
          <w:szCs w:val="22"/>
        </w:rPr>
        <w:t>va</w:t>
      </w:r>
      <w:proofErr w:type="spellEnd"/>
      <w:r w:rsidRPr="006B01C3">
        <w:rPr>
          <w:bCs/>
          <w:color w:val="0070C0"/>
          <w:spacing w:val="-1"/>
          <w:sz w:val="22"/>
          <w:szCs w:val="22"/>
        </w:rPr>
        <w:t xml:space="preserve"> fi </w:t>
      </w:r>
      <w:proofErr w:type="spellStart"/>
      <w:r w:rsidRPr="006B01C3">
        <w:rPr>
          <w:bCs/>
          <w:color w:val="0070C0"/>
          <w:spacing w:val="-1"/>
          <w:sz w:val="22"/>
          <w:szCs w:val="22"/>
        </w:rPr>
        <w:t>semnat</w:t>
      </w:r>
      <w:proofErr w:type="spellEnd"/>
      <w:r w:rsidRPr="006B01C3">
        <w:rPr>
          <w:bCs/>
          <w:color w:val="0070C0"/>
          <w:spacing w:val="-1"/>
          <w:sz w:val="22"/>
          <w:szCs w:val="22"/>
        </w:rPr>
        <w:t xml:space="preserve"> de </w:t>
      </w:r>
      <w:proofErr w:type="spellStart"/>
      <w:r w:rsidRPr="006B01C3">
        <w:rPr>
          <w:bCs/>
          <w:color w:val="0070C0"/>
          <w:spacing w:val="-1"/>
          <w:sz w:val="22"/>
          <w:szCs w:val="22"/>
        </w:rPr>
        <w:t>reprezentanții</w:t>
      </w:r>
      <w:proofErr w:type="spellEnd"/>
      <w:r w:rsidRPr="006B01C3">
        <w:rPr>
          <w:bCs/>
          <w:color w:val="0070C0"/>
          <w:spacing w:val="-1"/>
          <w:sz w:val="22"/>
          <w:szCs w:val="22"/>
        </w:rPr>
        <w:t xml:space="preserve"> </w:t>
      </w:r>
      <w:proofErr w:type="spellStart"/>
      <w:r w:rsidRPr="006B01C3">
        <w:rPr>
          <w:bCs/>
          <w:color w:val="0070C0"/>
          <w:spacing w:val="-1"/>
          <w:sz w:val="22"/>
          <w:szCs w:val="22"/>
        </w:rPr>
        <w:t>legali</w:t>
      </w:r>
      <w:proofErr w:type="spellEnd"/>
      <w:r w:rsidRPr="006B01C3">
        <w:rPr>
          <w:bCs/>
          <w:color w:val="0070C0"/>
          <w:spacing w:val="-1"/>
          <w:sz w:val="22"/>
          <w:szCs w:val="22"/>
        </w:rPr>
        <w:t xml:space="preserve"> ai </w:t>
      </w:r>
      <w:proofErr w:type="spellStart"/>
      <w:r w:rsidRPr="006B01C3">
        <w:rPr>
          <w:bCs/>
          <w:color w:val="0070C0"/>
          <w:spacing w:val="-1"/>
          <w:sz w:val="22"/>
          <w:szCs w:val="22"/>
        </w:rPr>
        <w:t>tuturor</w:t>
      </w:r>
      <w:proofErr w:type="spellEnd"/>
      <w:r w:rsidRPr="006B01C3">
        <w:rPr>
          <w:bCs/>
          <w:color w:val="0070C0"/>
          <w:spacing w:val="-1"/>
          <w:sz w:val="22"/>
          <w:szCs w:val="22"/>
        </w:rPr>
        <w:t xml:space="preserve"> </w:t>
      </w:r>
      <w:proofErr w:type="spellStart"/>
      <w:r w:rsidRPr="006B01C3">
        <w:rPr>
          <w:bCs/>
          <w:color w:val="0070C0"/>
          <w:spacing w:val="-1"/>
          <w:sz w:val="22"/>
          <w:szCs w:val="22"/>
        </w:rPr>
        <w:t>membrilor</w:t>
      </w:r>
      <w:proofErr w:type="spellEnd"/>
      <w:r w:rsidRPr="006B01C3">
        <w:rPr>
          <w:bCs/>
          <w:color w:val="0070C0"/>
          <w:spacing w:val="-1"/>
          <w:sz w:val="22"/>
          <w:szCs w:val="22"/>
        </w:rPr>
        <w:t xml:space="preserve"> </w:t>
      </w:r>
      <w:proofErr w:type="spellStart"/>
      <w:r w:rsidRPr="006B01C3">
        <w:rPr>
          <w:bCs/>
          <w:color w:val="0070C0"/>
          <w:spacing w:val="-1"/>
          <w:sz w:val="22"/>
          <w:szCs w:val="22"/>
        </w:rPr>
        <w:t>Asocierii</w:t>
      </w:r>
      <w:proofErr w:type="spellEnd"/>
      <w:r w:rsidRPr="006B01C3">
        <w:rPr>
          <w:bCs/>
          <w:color w:val="0070C0"/>
          <w:spacing w:val="-1"/>
          <w:sz w:val="22"/>
          <w:szCs w:val="22"/>
        </w:rPr>
        <w:t xml:space="preserve">. </w:t>
      </w:r>
    </w:p>
    <w:p w14:paraId="686E9BA6" w14:textId="77777777" w:rsidR="006B01C3" w:rsidRPr="006B01C3" w:rsidRDefault="006B01C3" w:rsidP="006B01C3">
      <w:pPr>
        <w:pStyle w:val="Default"/>
        <w:rPr>
          <w:bCs/>
          <w:color w:val="0070C0"/>
          <w:sz w:val="22"/>
          <w:szCs w:val="22"/>
        </w:rPr>
      </w:pPr>
    </w:p>
    <w:p w14:paraId="76562AEF" w14:textId="77777777" w:rsidR="006B01C3" w:rsidRPr="006B01C3" w:rsidRDefault="006B01C3" w:rsidP="006B01C3">
      <w:pPr>
        <w:jc w:val="right"/>
        <w:rPr>
          <w:bCs/>
          <w:color w:val="0070C0"/>
          <w:sz w:val="22"/>
          <w:szCs w:val="22"/>
        </w:rPr>
      </w:pPr>
    </w:p>
    <w:p w14:paraId="62BA07C9" w14:textId="77777777" w:rsidR="006B01C3" w:rsidRPr="006B01C3" w:rsidRDefault="006B01C3" w:rsidP="006B01C3">
      <w:pPr>
        <w:pStyle w:val="Default"/>
        <w:shd w:val="clear" w:color="auto" w:fill="FFFFFF"/>
        <w:rPr>
          <w:bCs/>
          <w:color w:val="0070C0"/>
          <w:sz w:val="22"/>
          <w:szCs w:val="22"/>
        </w:rPr>
      </w:pPr>
    </w:p>
    <w:p w14:paraId="15C998B1" w14:textId="77777777" w:rsidR="006B01C3" w:rsidRPr="006B01C3" w:rsidRDefault="006B01C3" w:rsidP="006B01C3">
      <w:pPr>
        <w:shd w:val="clear" w:color="auto" w:fill="FFFFFF"/>
        <w:rPr>
          <w:bCs/>
          <w:color w:val="0070C0"/>
          <w:sz w:val="22"/>
          <w:szCs w:val="22"/>
        </w:rPr>
      </w:pPr>
    </w:p>
    <w:p w14:paraId="71F37CA3" w14:textId="77777777" w:rsidR="006B01C3" w:rsidRPr="00C80846" w:rsidRDefault="006B01C3" w:rsidP="006B01C3">
      <w:pPr>
        <w:ind w:left="8496"/>
        <w:rPr>
          <w:bCs/>
          <w:sz w:val="22"/>
          <w:szCs w:val="22"/>
          <w:lang w:val="ro-RO"/>
        </w:rPr>
      </w:pPr>
    </w:p>
    <w:p w14:paraId="25017E37" w14:textId="77777777" w:rsidR="006B01C3" w:rsidRPr="00C80846" w:rsidRDefault="006B01C3" w:rsidP="006B01C3">
      <w:pPr>
        <w:ind w:left="8496"/>
        <w:rPr>
          <w:bCs/>
          <w:sz w:val="22"/>
          <w:szCs w:val="22"/>
          <w:lang w:val="ro-RO"/>
        </w:rPr>
      </w:pPr>
    </w:p>
    <w:p w14:paraId="4553C757" w14:textId="77777777" w:rsidR="006B01C3" w:rsidRPr="00C80846" w:rsidRDefault="006B01C3" w:rsidP="006B01C3">
      <w:pPr>
        <w:ind w:left="8496"/>
        <w:rPr>
          <w:bCs/>
          <w:sz w:val="22"/>
          <w:szCs w:val="22"/>
          <w:lang w:val="ro-RO"/>
        </w:rPr>
      </w:pPr>
    </w:p>
    <w:p w14:paraId="3A1339C2" w14:textId="77777777" w:rsidR="006B01C3" w:rsidRPr="00C80846" w:rsidRDefault="006B01C3" w:rsidP="006B01C3">
      <w:pPr>
        <w:ind w:left="8496"/>
        <w:rPr>
          <w:bCs/>
          <w:sz w:val="22"/>
          <w:szCs w:val="22"/>
          <w:lang w:val="ro-RO"/>
        </w:rPr>
      </w:pPr>
    </w:p>
    <w:p w14:paraId="0E9BA990" w14:textId="77777777" w:rsidR="006B01C3" w:rsidRPr="00C80846" w:rsidRDefault="006B01C3" w:rsidP="006B01C3">
      <w:pPr>
        <w:ind w:left="8496"/>
        <w:rPr>
          <w:bCs/>
          <w:sz w:val="22"/>
          <w:szCs w:val="22"/>
          <w:lang w:val="ro-RO"/>
        </w:rPr>
      </w:pPr>
    </w:p>
    <w:p w14:paraId="04C4A3E0" w14:textId="77777777" w:rsidR="006B01C3" w:rsidRPr="00C80846" w:rsidRDefault="006B01C3" w:rsidP="006B01C3">
      <w:pPr>
        <w:ind w:left="8496"/>
        <w:rPr>
          <w:bCs/>
          <w:sz w:val="22"/>
          <w:szCs w:val="22"/>
          <w:lang w:val="ro-RO"/>
        </w:rPr>
      </w:pPr>
    </w:p>
    <w:p w14:paraId="06CF8273" w14:textId="77777777" w:rsidR="006B01C3" w:rsidRPr="00C80846" w:rsidRDefault="006B01C3" w:rsidP="006B01C3">
      <w:pPr>
        <w:ind w:left="8496"/>
        <w:rPr>
          <w:bCs/>
          <w:sz w:val="22"/>
          <w:szCs w:val="22"/>
          <w:lang w:val="ro-RO"/>
        </w:rPr>
      </w:pPr>
    </w:p>
    <w:p w14:paraId="61CC207C" w14:textId="77777777" w:rsidR="006B01C3" w:rsidRPr="00C80846" w:rsidRDefault="006B01C3" w:rsidP="006B01C3">
      <w:pPr>
        <w:ind w:left="8496"/>
        <w:rPr>
          <w:bCs/>
          <w:sz w:val="22"/>
          <w:szCs w:val="22"/>
          <w:lang w:val="ro-RO"/>
        </w:rPr>
      </w:pPr>
    </w:p>
    <w:p w14:paraId="6F07236A" w14:textId="77777777" w:rsidR="006B01C3" w:rsidRPr="00C80846" w:rsidRDefault="006B01C3" w:rsidP="006B01C3">
      <w:pPr>
        <w:ind w:left="8496"/>
        <w:rPr>
          <w:bCs/>
          <w:sz w:val="22"/>
          <w:szCs w:val="22"/>
          <w:lang w:val="ro-RO"/>
        </w:rPr>
      </w:pPr>
    </w:p>
    <w:p w14:paraId="7FE688B3" w14:textId="77777777" w:rsidR="006B01C3" w:rsidRPr="00C80846" w:rsidRDefault="006B01C3" w:rsidP="006B01C3">
      <w:pPr>
        <w:ind w:left="8496"/>
        <w:rPr>
          <w:bCs/>
          <w:sz w:val="22"/>
          <w:szCs w:val="22"/>
          <w:lang w:val="ro-RO"/>
        </w:rPr>
      </w:pPr>
    </w:p>
    <w:p w14:paraId="4A172A25" w14:textId="77777777" w:rsidR="006B01C3" w:rsidRPr="00C80846" w:rsidRDefault="006B01C3" w:rsidP="006B01C3">
      <w:pPr>
        <w:ind w:left="8496"/>
        <w:rPr>
          <w:bCs/>
          <w:sz w:val="22"/>
          <w:szCs w:val="22"/>
          <w:lang w:val="ro-RO"/>
        </w:rPr>
      </w:pPr>
    </w:p>
    <w:p w14:paraId="75B8B5AA" w14:textId="77777777" w:rsidR="006B01C3" w:rsidRPr="00C80846" w:rsidRDefault="006B01C3" w:rsidP="006B01C3">
      <w:pPr>
        <w:ind w:left="8496"/>
        <w:rPr>
          <w:bCs/>
          <w:sz w:val="22"/>
          <w:szCs w:val="22"/>
          <w:lang w:val="ro-RO"/>
        </w:rPr>
      </w:pPr>
    </w:p>
    <w:p w14:paraId="4A1E2DFF" w14:textId="77777777" w:rsidR="006B01C3" w:rsidRPr="00C80846" w:rsidRDefault="006B01C3" w:rsidP="006B01C3">
      <w:pPr>
        <w:ind w:left="8496"/>
        <w:rPr>
          <w:bCs/>
          <w:sz w:val="22"/>
          <w:szCs w:val="22"/>
          <w:lang w:val="ro-RO"/>
        </w:rPr>
      </w:pPr>
    </w:p>
    <w:p w14:paraId="02D77791" w14:textId="77777777" w:rsidR="006B01C3" w:rsidRPr="00C80846" w:rsidRDefault="006B01C3" w:rsidP="006B01C3">
      <w:pPr>
        <w:ind w:left="8496"/>
        <w:rPr>
          <w:bCs/>
          <w:sz w:val="22"/>
          <w:szCs w:val="22"/>
          <w:lang w:val="ro-RO"/>
        </w:rPr>
      </w:pPr>
    </w:p>
    <w:p w14:paraId="5ED4DC85" w14:textId="77777777" w:rsidR="00C023E5" w:rsidRDefault="00C023E5"/>
    <w:sectPr w:rsidR="00C023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Symbol">
    <w:altName w:val="Calibri"/>
    <w:charset w:val="01"/>
    <w:family w:val="auto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upperRoman"/>
      <w:lvlText w:val="%1)"/>
      <w:lvlJc w:val="left"/>
      <w:pPr>
        <w:tabs>
          <w:tab w:val="num" w:pos="720"/>
        </w:tabs>
        <w:ind w:left="720" w:hanging="360"/>
      </w:pPr>
      <w:rPr>
        <w:rFonts w:ascii="Symbol" w:eastAsia="MS Mincho" w:hAnsi="Symbol" w:cs="Symbol"/>
        <w:color w:val="000000"/>
        <w:kern w:val="2"/>
        <w:sz w:val="21"/>
        <w:szCs w:val="21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Calibri"/>
        <w:i/>
        <w:iCs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0"/>
        </w:tabs>
        <w:ind w:left="420" w:hanging="360"/>
      </w:pPr>
      <w:rPr>
        <w:rFonts w:ascii="Calibri" w:eastAsia="Times New Roman" w:hAnsi="Calibri" w:cs="Calibri"/>
        <w:b w:val="0"/>
        <w:bCs w:val="0"/>
        <w:i w:val="0"/>
        <w:iCs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40" w:hanging="360"/>
      </w:pPr>
      <w:rPr>
        <w:rFonts w:ascii="Courier New" w:hAnsi="Courier New" w:cs="OpenSymbol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00" w:hanging="360"/>
      </w:pPr>
      <w:rPr>
        <w:rFonts w:ascii="Courier New" w:hAnsi="Courier New" w:cs="OpenSymbol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0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7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60" w:hanging="360"/>
      </w:pPr>
      <w:rPr>
        <w:rFonts w:ascii="Courier New" w:hAnsi="Courier New" w:cs="OpenSymbol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80" w:hanging="360"/>
      </w:pPr>
      <w:rPr>
        <w:rFonts w:ascii="Wingdings" w:hAnsi="Wingdings" w:cs="Wingdings"/>
      </w:rPr>
    </w:lvl>
  </w:abstractNum>
  <w:abstractNum w:abstractNumId="2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OpenSymbol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OpenSymbol"/>
      </w:rPr>
    </w:lvl>
    <w:lvl w:ilvl="2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OpenSymbol"/>
      </w:rPr>
    </w:lvl>
    <w:lvl w:ilvl="3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OpenSymbol"/>
      </w:rPr>
    </w:lvl>
    <w:lvl w:ilvl="4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OpenSymbol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OpenSymbol"/>
      </w:rPr>
    </w:lvl>
    <w:lvl w:ilvl="6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OpenSymbol"/>
      </w:rPr>
    </w:lvl>
    <w:lvl w:ilvl="7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OpenSymbol"/>
      </w:rPr>
    </w:lvl>
    <w:lvl w:ilvl="8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cs="OpenSymbol"/>
      </w:rPr>
    </w:lvl>
  </w:abstractNum>
  <w:num w:numId="1" w16cid:durableId="1778598153">
    <w:abstractNumId w:val="2"/>
  </w:num>
  <w:num w:numId="2" w16cid:durableId="34695832">
    <w:abstractNumId w:val="0"/>
  </w:num>
  <w:num w:numId="3" w16cid:durableId="6041906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13C2"/>
    <w:rsid w:val="001C13C2"/>
    <w:rsid w:val="00371231"/>
    <w:rsid w:val="006B01C3"/>
    <w:rsid w:val="009F21DE"/>
    <w:rsid w:val="00BC52C0"/>
    <w:rsid w:val="00C023E5"/>
    <w:rsid w:val="00E07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C90D757-D0AC-4E00-86B9-1D386B16A4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01C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GB" w:eastAsia="ro-RO"/>
      <w14:ligatures w14:val="none"/>
    </w:rPr>
  </w:style>
  <w:style w:type="paragraph" w:styleId="Titlu1">
    <w:name w:val="heading 1"/>
    <w:basedOn w:val="Normal"/>
    <w:next w:val="Normal"/>
    <w:link w:val="Titlu1Caracter"/>
    <w:uiPriority w:val="9"/>
    <w:qFormat/>
    <w:rsid w:val="001C13C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lu2">
    <w:name w:val="heading 2"/>
    <w:basedOn w:val="Normal"/>
    <w:next w:val="Normal"/>
    <w:link w:val="Titlu2Caracter"/>
    <w:uiPriority w:val="9"/>
    <w:semiHidden/>
    <w:unhideWhenUsed/>
    <w:qFormat/>
    <w:rsid w:val="001C13C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lu3">
    <w:name w:val="heading 3"/>
    <w:basedOn w:val="Normal"/>
    <w:next w:val="Normal"/>
    <w:link w:val="Titlu3Caracter"/>
    <w:uiPriority w:val="9"/>
    <w:semiHidden/>
    <w:unhideWhenUsed/>
    <w:qFormat/>
    <w:rsid w:val="001C13C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lu4">
    <w:name w:val="heading 4"/>
    <w:basedOn w:val="Normal"/>
    <w:next w:val="Normal"/>
    <w:link w:val="Titlu4Caracter"/>
    <w:uiPriority w:val="9"/>
    <w:semiHidden/>
    <w:unhideWhenUsed/>
    <w:qFormat/>
    <w:rsid w:val="001C13C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lu5">
    <w:name w:val="heading 5"/>
    <w:basedOn w:val="Normal"/>
    <w:next w:val="Normal"/>
    <w:link w:val="Titlu5Caracter"/>
    <w:uiPriority w:val="9"/>
    <w:semiHidden/>
    <w:unhideWhenUsed/>
    <w:qFormat/>
    <w:rsid w:val="001C13C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lu6">
    <w:name w:val="heading 6"/>
    <w:basedOn w:val="Normal"/>
    <w:next w:val="Normal"/>
    <w:link w:val="Titlu6Caracter"/>
    <w:uiPriority w:val="9"/>
    <w:semiHidden/>
    <w:unhideWhenUsed/>
    <w:qFormat/>
    <w:rsid w:val="001C13C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lu7">
    <w:name w:val="heading 7"/>
    <w:basedOn w:val="Normal"/>
    <w:next w:val="Normal"/>
    <w:link w:val="Titlu7Caracter"/>
    <w:uiPriority w:val="9"/>
    <w:semiHidden/>
    <w:unhideWhenUsed/>
    <w:qFormat/>
    <w:rsid w:val="001C13C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lu8">
    <w:name w:val="heading 8"/>
    <w:basedOn w:val="Normal"/>
    <w:next w:val="Normal"/>
    <w:link w:val="Titlu8Caracter"/>
    <w:uiPriority w:val="9"/>
    <w:semiHidden/>
    <w:unhideWhenUsed/>
    <w:qFormat/>
    <w:rsid w:val="001C13C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lu9">
    <w:name w:val="heading 9"/>
    <w:basedOn w:val="Normal"/>
    <w:next w:val="Normal"/>
    <w:link w:val="Titlu9Caracter"/>
    <w:uiPriority w:val="9"/>
    <w:semiHidden/>
    <w:unhideWhenUsed/>
    <w:qFormat/>
    <w:rsid w:val="001C13C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"/>
    <w:rsid w:val="001C13C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lu2Caracter">
    <w:name w:val="Titlu 2 Caracter"/>
    <w:basedOn w:val="Fontdeparagrafimplicit"/>
    <w:link w:val="Titlu2"/>
    <w:uiPriority w:val="9"/>
    <w:semiHidden/>
    <w:rsid w:val="001C13C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lu3Caracter">
    <w:name w:val="Titlu 3 Caracter"/>
    <w:basedOn w:val="Fontdeparagrafimplicit"/>
    <w:link w:val="Titlu3"/>
    <w:uiPriority w:val="9"/>
    <w:semiHidden/>
    <w:rsid w:val="001C13C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lu4Caracter">
    <w:name w:val="Titlu 4 Caracter"/>
    <w:basedOn w:val="Fontdeparagrafimplicit"/>
    <w:link w:val="Titlu4"/>
    <w:uiPriority w:val="9"/>
    <w:semiHidden/>
    <w:rsid w:val="001C13C2"/>
    <w:rPr>
      <w:rFonts w:eastAsiaTheme="majorEastAsia" w:cstheme="majorBidi"/>
      <w:i/>
      <w:iCs/>
      <w:color w:val="2F5496" w:themeColor="accent1" w:themeShade="BF"/>
    </w:rPr>
  </w:style>
  <w:style w:type="character" w:customStyle="1" w:styleId="Titlu5Caracter">
    <w:name w:val="Titlu 5 Caracter"/>
    <w:basedOn w:val="Fontdeparagrafimplicit"/>
    <w:link w:val="Titlu5"/>
    <w:uiPriority w:val="9"/>
    <w:semiHidden/>
    <w:rsid w:val="001C13C2"/>
    <w:rPr>
      <w:rFonts w:eastAsiaTheme="majorEastAsia" w:cstheme="majorBidi"/>
      <w:color w:val="2F5496" w:themeColor="accent1" w:themeShade="BF"/>
    </w:rPr>
  </w:style>
  <w:style w:type="character" w:customStyle="1" w:styleId="Titlu6Caracter">
    <w:name w:val="Titlu 6 Caracter"/>
    <w:basedOn w:val="Fontdeparagrafimplicit"/>
    <w:link w:val="Titlu6"/>
    <w:uiPriority w:val="9"/>
    <w:semiHidden/>
    <w:rsid w:val="001C13C2"/>
    <w:rPr>
      <w:rFonts w:eastAsiaTheme="majorEastAsia" w:cstheme="majorBidi"/>
      <w:i/>
      <w:iCs/>
      <w:color w:val="595959" w:themeColor="text1" w:themeTint="A6"/>
    </w:rPr>
  </w:style>
  <w:style w:type="character" w:customStyle="1" w:styleId="Titlu7Caracter">
    <w:name w:val="Titlu 7 Caracter"/>
    <w:basedOn w:val="Fontdeparagrafimplicit"/>
    <w:link w:val="Titlu7"/>
    <w:uiPriority w:val="9"/>
    <w:semiHidden/>
    <w:rsid w:val="001C13C2"/>
    <w:rPr>
      <w:rFonts w:eastAsiaTheme="majorEastAsia" w:cstheme="majorBidi"/>
      <w:color w:val="595959" w:themeColor="text1" w:themeTint="A6"/>
    </w:rPr>
  </w:style>
  <w:style w:type="character" w:customStyle="1" w:styleId="Titlu8Caracter">
    <w:name w:val="Titlu 8 Caracter"/>
    <w:basedOn w:val="Fontdeparagrafimplicit"/>
    <w:link w:val="Titlu8"/>
    <w:uiPriority w:val="9"/>
    <w:semiHidden/>
    <w:rsid w:val="001C13C2"/>
    <w:rPr>
      <w:rFonts w:eastAsiaTheme="majorEastAsia" w:cstheme="majorBidi"/>
      <w:i/>
      <w:iCs/>
      <w:color w:val="272727" w:themeColor="text1" w:themeTint="D8"/>
    </w:rPr>
  </w:style>
  <w:style w:type="character" w:customStyle="1" w:styleId="Titlu9Caracter">
    <w:name w:val="Titlu 9 Caracter"/>
    <w:basedOn w:val="Fontdeparagrafimplicit"/>
    <w:link w:val="Titlu9"/>
    <w:uiPriority w:val="9"/>
    <w:semiHidden/>
    <w:rsid w:val="001C13C2"/>
    <w:rPr>
      <w:rFonts w:eastAsiaTheme="majorEastAsia" w:cstheme="majorBidi"/>
      <w:color w:val="272727" w:themeColor="text1" w:themeTint="D8"/>
    </w:rPr>
  </w:style>
  <w:style w:type="paragraph" w:styleId="Titlu">
    <w:name w:val="Title"/>
    <w:basedOn w:val="Normal"/>
    <w:next w:val="Normal"/>
    <w:link w:val="TitluCaracter"/>
    <w:uiPriority w:val="10"/>
    <w:qFormat/>
    <w:rsid w:val="001C13C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uCaracter">
    <w:name w:val="Titlu Caracter"/>
    <w:basedOn w:val="Fontdeparagrafimplicit"/>
    <w:link w:val="Titlu"/>
    <w:uiPriority w:val="10"/>
    <w:rsid w:val="001C13C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u">
    <w:name w:val="Subtitle"/>
    <w:basedOn w:val="Normal"/>
    <w:next w:val="Normal"/>
    <w:link w:val="SubtitluCaracter"/>
    <w:uiPriority w:val="11"/>
    <w:qFormat/>
    <w:rsid w:val="001C13C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uCaracter">
    <w:name w:val="Subtitlu Caracter"/>
    <w:basedOn w:val="Fontdeparagrafimplicit"/>
    <w:link w:val="Subtitlu"/>
    <w:uiPriority w:val="11"/>
    <w:rsid w:val="001C13C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aracter"/>
    <w:uiPriority w:val="29"/>
    <w:qFormat/>
    <w:rsid w:val="001C13C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aracter">
    <w:name w:val="Citat Caracter"/>
    <w:basedOn w:val="Fontdeparagrafimplicit"/>
    <w:link w:val="Citat"/>
    <w:uiPriority w:val="29"/>
    <w:rsid w:val="001C13C2"/>
    <w:rPr>
      <w:i/>
      <w:iCs/>
      <w:color w:val="404040" w:themeColor="text1" w:themeTint="BF"/>
    </w:rPr>
  </w:style>
  <w:style w:type="paragraph" w:styleId="Listparagraf">
    <w:name w:val="List Paragraph"/>
    <w:basedOn w:val="Normal"/>
    <w:uiPriority w:val="34"/>
    <w:qFormat/>
    <w:rsid w:val="001C13C2"/>
    <w:pPr>
      <w:ind w:left="720"/>
      <w:contextualSpacing/>
    </w:pPr>
  </w:style>
  <w:style w:type="character" w:styleId="Accentuareintens">
    <w:name w:val="Intense Emphasis"/>
    <w:basedOn w:val="Fontdeparagrafimplicit"/>
    <w:uiPriority w:val="21"/>
    <w:qFormat/>
    <w:rsid w:val="001C13C2"/>
    <w:rPr>
      <w:i/>
      <w:iCs/>
      <w:color w:val="2F5496" w:themeColor="accent1" w:themeShade="BF"/>
    </w:rPr>
  </w:style>
  <w:style w:type="paragraph" w:styleId="Citatintens">
    <w:name w:val="Intense Quote"/>
    <w:basedOn w:val="Normal"/>
    <w:next w:val="Normal"/>
    <w:link w:val="CitatintensCaracter"/>
    <w:uiPriority w:val="30"/>
    <w:qFormat/>
    <w:rsid w:val="001C13C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tintensCaracter">
    <w:name w:val="Citat intens Caracter"/>
    <w:basedOn w:val="Fontdeparagrafimplicit"/>
    <w:link w:val="Citatintens"/>
    <w:uiPriority w:val="30"/>
    <w:rsid w:val="001C13C2"/>
    <w:rPr>
      <w:i/>
      <w:iCs/>
      <w:color w:val="2F5496" w:themeColor="accent1" w:themeShade="BF"/>
    </w:rPr>
  </w:style>
  <w:style w:type="character" w:styleId="Referireintens">
    <w:name w:val="Intense Reference"/>
    <w:basedOn w:val="Fontdeparagrafimplicit"/>
    <w:uiPriority w:val="32"/>
    <w:qFormat/>
    <w:rsid w:val="001C13C2"/>
    <w:rPr>
      <w:b/>
      <w:bCs/>
      <w:smallCaps/>
      <w:color w:val="2F5496" w:themeColor="accent1" w:themeShade="BF"/>
      <w:spacing w:val="5"/>
    </w:rPr>
  </w:style>
  <w:style w:type="paragraph" w:customStyle="1" w:styleId="Default">
    <w:name w:val="Default"/>
    <w:rsid w:val="006B01C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14:ligatures w14:val="none"/>
    </w:rPr>
  </w:style>
  <w:style w:type="paragraph" w:styleId="Corptext">
    <w:name w:val="Body Text"/>
    <w:basedOn w:val="Normal"/>
    <w:link w:val="CorptextCaracter"/>
    <w:rsid w:val="006B01C3"/>
    <w:pPr>
      <w:suppressAutoHyphens/>
      <w:jc w:val="both"/>
    </w:pPr>
    <w:rPr>
      <w:kern w:val="2"/>
      <w:sz w:val="28"/>
      <w:lang w:val="en-US" w:eastAsia="zh-CN"/>
    </w:rPr>
  </w:style>
  <w:style w:type="character" w:customStyle="1" w:styleId="CorptextCaracter">
    <w:name w:val="Corp text Caracter"/>
    <w:basedOn w:val="Fontdeparagrafimplicit"/>
    <w:link w:val="Corptext"/>
    <w:rsid w:val="006B01C3"/>
    <w:rPr>
      <w:rFonts w:ascii="Times New Roman" w:eastAsia="Times New Roman" w:hAnsi="Times New Roman" w:cs="Times New Roman"/>
      <w:sz w:val="28"/>
      <w:szCs w:val="20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1378</Words>
  <Characters>7857</Characters>
  <Application>Microsoft Office Word</Application>
  <DocSecurity>0</DocSecurity>
  <Lines>65</Lines>
  <Paragraphs>18</Paragraphs>
  <ScaleCrop>false</ScaleCrop>
  <Company/>
  <LinksUpToDate>false</LinksUpToDate>
  <CharactersWithSpaces>9217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SimonaP</dc:creator>
  <cp:keywords/>
  <dc:description/>
  <cp:lastModifiedBy>SimonaP</cp:lastModifiedBy>
  <cp:revision>2</cp:revision>
  <dcterms:created xsi:type="dcterms:W3CDTF">2025-06-02T09:54:00Z</dcterms:created>
  <dcterms:modified xsi:type="dcterms:W3CDTF">2025-06-02T09:54:00Z</dcterms:modified>
</cp:coreProperties>
</file>